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17"/>
          <w:szCs w:val="17"/>
        </w:rPr>
        <w:jc w:val="left"/>
        <w:spacing w:before="8" w:lineRule="exact" w:line="160"/>
      </w:pPr>
      <w:r>
        <w:rPr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center"/>
        <w:spacing w:before="43"/>
        <w:ind w:left="4267" w:right="5605"/>
      </w:pPr>
      <w:r>
        <w:pict>
          <v:group style="position:absolute;margin-left:24pt;margin-top:30pt;width:564pt;height:48.5pt;mso-position-horizontal-relative:page;mso-position-vertical-relative:page;z-index:-1392" coordorigin="480,600" coordsize="11280,970">
            <v:group style="position:absolute;left:490;top:610;width:11260;height:580" coordorigin="490,610" coordsize="11260,580">
              <v:shape style="position:absolute;left:490;top:610;width:11260;height:580" coordorigin="490,610" coordsize="11260,580" path="m655,610l640,611,617,614,558,642,514,690,492,752,490,775,490,1025,501,1084,536,1139,589,1176,655,1190,11585,1190,11644,1179,11699,1144,11736,1091,11750,1025,11750,775,11739,716,11704,661,11651,624,11585,610,655,610xe" filled="t" fillcolor="#DADAD7" stroked="f">
                <v:path arrowok="t"/>
                <v:fill/>
              </v:shape>
              <v:group style="position:absolute;left:490;top:610;width:11260;height:580" coordorigin="490,610" coordsize="11260,580">
                <v:shape style="position:absolute;left:490;top:610;width:11260;height:580" coordorigin="490,610" coordsize="11260,580" path="m655,610l11585,610,11608,612,11670,634,11718,678,11746,737,11750,775,11750,1025,11736,1091,11699,1144,11644,1179,11585,1190,655,1190,589,1176,536,1139,501,1084,490,1025,490,775,504,709,541,656,596,621,655,610xe" filled="f" stroked="t" strokeweight="1pt" strokecolor="#000000">
                  <v:path arrowok="t"/>
                </v:shape>
                <v:group style="position:absolute;left:490;top:1210;width:11260;height:340" coordorigin="490,1210" coordsize="11260,340">
                  <v:shape style="position:absolute;left:490;top:1210;width:11260;height:340" coordorigin="490,1210" coordsize="11260,340" path="m677,1210l11562,1210,11586,1211,11650,1231,11703,1271,11737,1325,11750,1390,11750,1390,11748,1409,11726,1465,11680,1511,11618,1542,11563,1550,678,1550,610,1538,553,1505,512,1455,491,1393,490,1370,492,1351,514,1295,560,1249,622,1218,677,1210e" filled="f" stroked="t" strokeweight="1pt" strokecolor="#000000">
                    <v:path arrowok="t"/>
                  </v:shape>
                  <v:group style="position:absolute;left:3010;top:1200;width:0;height:360" coordorigin="3010,1200" coordsize="0,360">
                    <v:shape style="position:absolute;left:3010;top:1200;width:0;height:360" coordorigin="3010,1200" coordsize="0,360" path="m3010,1200l3010,1560e" filled="f" stroked="t" strokeweight="1pt" strokecolor="#000000">
                      <v:path arrowok="t"/>
                    </v:shape>
                  </v:group>
                </v:group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Informacion</w:t>
      </w:r>
      <w:r>
        <w:rPr>
          <w:rFonts w:cs="Times New Roman" w:hAnsi="Times New Roman" w:eastAsia="Times New Roman" w:ascii="Times New Roman"/>
          <w:b/>
          <w:spacing w:val="28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Oficio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56" w:lineRule="exact" w:line="200"/>
        <w:ind w:left="2120"/>
      </w:pP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Ley</w:t>
      </w:r>
      <w:r>
        <w:rPr>
          <w:rFonts w:cs="Times New Roman" w:hAnsi="Times New Roman" w:eastAsia="Times New Roman" w:ascii="Times New Roman"/>
          <w:b/>
          <w:spacing w:val="7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lib</w:t>
      </w:r>
      <w:r>
        <w:rPr>
          <w:rFonts w:cs="Times New Roman" w:hAnsi="Times New Roman" w:eastAsia="Times New Roman" w:ascii="Times New Roman"/>
          <w:b/>
          <w:spacing w:val="-4"/>
          <w:w w:val="100"/>
          <w:sz w:val="19"/>
          <w:szCs w:val="19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e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acceso</w:t>
      </w:r>
      <w:r>
        <w:rPr>
          <w:rFonts w:cs="Times New Roman" w:hAnsi="Times New Roman" w:eastAsia="Times New Roman" w:ascii="Times New Roman"/>
          <w:b/>
          <w:spacing w:val="11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b/>
          <w:spacing w:val="3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la</w:t>
      </w:r>
      <w:r>
        <w:rPr>
          <w:rFonts w:cs="Times New Roman" w:hAnsi="Times New Roman" w:eastAsia="Times New Roman" w:ascii="Times New Roman"/>
          <w:b/>
          <w:spacing w:val="4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información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Art.</w:t>
      </w:r>
      <w:r>
        <w:rPr>
          <w:rFonts w:cs="Times New Roman" w:hAnsi="Times New Roman" w:eastAsia="Times New Roman" w:ascii="Times New Roman"/>
          <w:b/>
          <w:spacing w:val="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10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Numeral</w:t>
      </w:r>
      <w:r>
        <w:rPr>
          <w:rFonts w:cs="Times New Roman" w:hAnsi="Times New Roman" w:eastAsia="Times New Roman" w:ascii="Times New Roman"/>
          <w:b/>
          <w:spacing w:val="1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13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Inventario</w:t>
      </w:r>
      <w:r>
        <w:rPr>
          <w:rFonts w:cs="Times New Roman" w:hAnsi="Times New Roman" w:eastAsia="Times New Roman" w:ascii="Times New Roman"/>
          <w:b/>
          <w:spacing w:val="1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bienes</w:t>
      </w:r>
      <w:r>
        <w:rPr>
          <w:rFonts w:cs="Times New Roman" w:hAnsi="Times New Roman" w:eastAsia="Times New Roman" w:ascii="Times New Roman"/>
          <w:b/>
          <w:spacing w:val="11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muebles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/>
        <w:ind w:left="580"/>
      </w:pPr>
      <w:r>
        <w:pict>
          <v:group style="position:absolute;margin-left:24.5pt;margin-top:19.7023pt;width:563pt;height:667.25pt;mso-position-horizontal-relative:page;mso-position-vertical-relative:paragraph;z-index:-1391" coordorigin="490,394" coordsize="11260,13345">
            <v:shape style="position:absolute;left:490;top:394;width:11260;height:13345" coordorigin="490,394" coordsize="11260,13345" path="m670,394l11570,394,11593,396,11656,416,11707,457,11739,513,11750,574,11750,13559,11737,13625,11703,13680,11651,13720,11587,13738,11570,13739,670,13739,604,13726,549,13692,509,13640,491,13576,490,13559,490,574,503,508,537,453,589,413,653,395,670,394e" filled="f" stroked="t" strokeweight="1pt" strokecolor="#000000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FECHA</w:t>
      </w:r>
      <w:r>
        <w:rPr>
          <w:rFonts w:cs="Times New Roman" w:hAnsi="Times New Roman" w:eastAsia="Times New Roman" w:ascii="Times New Roman"/>
          <w:b/>
          <w:spacing w:val="-8"/>
          <w:w w:val="100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INVEN</w:t>
      </w:r>
      <w:r>
        <w:rPr>
          <w:rFonts w:cs="Times New Roman" w:hAnsi="Times New Roman" w:eastAsia="Times New Roman" w:ascii="Times New Roman"/>
          <w:b/>
          <w:spacing w:val="-10"/>
          <w:w w:val="100"/>
          <w:position w:val="1"/>
          <w:sz w:val="14"/>
          <w:szCs w:val="1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ARIO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                       </w:t>
      </w:r>
      <w:r>
        <w:rPr>
          <w:rFonts w:cs="Times New Roman" w:hAnsi="Times New Roman" w:eastAsia="Times New Roman" w:ascii="Times New Roman"/>
          <w:b/>
          <w:spacing w:val="13"/>
          <w:w w:val="100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  <w:t>31/01/2026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470" w:hRule="exact"/>
        </w:trPr>
        <w:tc>
          <w:tcPr>
            <w:tcW w:w="793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ENTIDAD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/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UNIDAD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EJECU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OR</w:t>
            </w:r>
            <w:r>
              <w:rPr>
                <w:rFonts w:cs="Times New Roman" w:hAnsi="Times New Roman" w:eastAsia="Times New Roman" w:ascii="Times New Roman"/>
                <w:b/>
                <w:spacing w:val="3"/>
                <w:w w:val="100"/>
                <w:sz w:val="16"/>
                <w:szCs w:val="16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*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                                  </w:t>
            </w:r>
            <w:r>
              <w:rPr>
                <w:rFonts w:cs="Times New Roman" w:hAnsi="Times New Roman" w:eastAsia="Times New Roman" w:ascii="Times New Roman"/>
                <w:b/>
                <w:spacing w:val="38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DESCRIPCIÓN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LOS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BIENES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2"/>
                <w:szCs w:val="12"/>
              </w:rPr>
              <w:jc w:val="left"/>
              <w:spacing w:before="38" w:lineRule="auto" w:line="312"/>
              <w:ind w:left="373" w:right="379" w:hanging="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CANTIDAD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2"/>
                <w:szCs w:val="12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4"/>
                <w:w w:val="100"/>
                <w:sz w:val="12"/>
                <w:szCs w:val="1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BIENES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2"/>
                <w:szCs w:val="12"/>
              </w:rPr>
            </w:r>
          </w:p>
        </w:tc>
        <w:tc>
          <w:tcPr>
            <w:tcW w:w="191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383"/>
            </w:pPr>
            <w:r>
              <w:rPr>
                <w:rFonts w:cs="Times New Roman" w:hAnsi="Times New Roman" w:eastAsia="Times New Roman" w:ascii="Times New Roman"/>
                <w:b/>
                <w:spacing w:val="-21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70" w:hRule="exact"/>
        </w:trPr>
        <w:tc>
          <w:tcPr>
            <w:tcW w:w="7930" w:type="dxa"/>
            <w:tcBorders>
              <w:top w:val="single" w:sz="8" w:space="0" w:color="000000"/>
              <w:left w:val="nil" w:sz="6" w:space="0" w:color="auto"/>
              <w:bottom w:val="single" w:sz="16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14"/>
              <w:ind w:left="163"/>
            </w:pPr>
            <w:r>
              <w:rPr>
                <w:rFonts w:cs="Times New Roman" w:hAnsi="Times New Roman" w:eastAsia="Times New Roman" w:ascii="Times New Roman"/>
                <w:b/>
                <w:spacing w:val="-9"/>
                <w:w w:val="98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98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8"/>
                <w:sz w:val="16"/>
                <w:szCs w:val="16"/>
              </w:rPr>
              <w:t>130012-MINISTERIO</w:t>
            </w:r>
            <w:r>
              <w:rPr>
                <w:rFonts w:cs="Times New Roman" w:hAnsi="Times New Roman" w:eastAsia="Times New Roman" w:ascii="Times New Roman"/>
                <w:b/>
                <w:spacing w:val="17"/>
                <w:w w:val="98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AGRICU</w:t>
            </w: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TURA,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GANADERÍA</w:t>
            </w:r>
            <w:r>
              <w:rPr>
                <w:rFonts w:cs="Times New Roman" w:hAnsi="Times New Roman" w:eastAsia="Times New Roman" w:ascii="Times New Roman"/>
                <w:b/>
                <w:spacing w:val="-15"/>
                <w:w w:val="99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Y</w:t>
            </w:r>
            <w:r>
              <w:rPr>
                <w:rFonts w:cs="Times New Roman" w:hAnsi="Times New Roman" w:eastAsia="Times New Roman" w:ascii="Times New Roman"/>
                <w:b/>
                <w:spacing w:val="-15"/>
                <w:w w:val="99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ALIMEN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ACIÓN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4"/>
                <w:szCs w:val="14"/>
              </w:rPr>
              <w:jc w:val="left"/>
              <w:spacing w:before="15"/>
              <w:ind w:left="91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4"/>
                <w:szCs w:val="14"/>
              </w:rPr>
              <w:t>980.00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4"/>
                <w:szCs w:val="14"/>
              </w:rPr>
              <w:jc w:val="left"/>
              <w:spacing w:before="15"/>
              <w:ind w:left="103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4"/>
                <w:szCs w:val="14"/>
              </w:rPr>
              <w:t>3,848,284.48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4"/>
                <w:szCs w:val="14"/>
              </w:rPr>
            </w:r>
          </w:p>
        </w:tc>
      </w:tr>
      <w:tr>
        <w:trPr>
          <w:trHeight w:val="355" w:hRule="exact"/>
        </w:trPr>
        <w:tc>
          <w:tcPr>
            <w:tcW w:w="7930" w:type="dxa"/>
            <w:tcBorders>
              <w:top w:val="single" w:sz="16" w:space="0" w:color="000000"/>
              <w:left w:val="nil" w:sz="6" w:space="0" w:color="auto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94"/>
              <w:ind w:left="360"/>
            </w:pPr>
            <w:r>
              <w:rPr>
                <w:rFonts w:cs="Times New Roman" w:hAnsi="Times New Roman" w:eastAsia="Times New Roman" w:ascii="Times New Roman"/>
                <w:b/>
                <w:spacing w:val="-9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130012-213-FONDO</w:t>
            </w:r>
            <w:r>
              <w:rPr>
                <w:rFonts w:cs="Times New Roman" w:hAnsi="Times New Roman" w:eastAsia="Times New Roman" w:ascii="Times New Roman"/>
                <w:b/>
                <w:spacing w:val="-1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NACIONAL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99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ARA</w:t>
            </w:r>
            <w:r>
              <w:rPr>
                <w:rFonts w:cs="Times New Roman" w:hAnsi="Times New Roman" w:eastAsia="Times New Roman" w:ascii="Times New Roman"/>
                <w:b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LA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8"/>
                <w:sz w:val="16"/>
                <w:szCs w:val="16"/>
              </w:rPr>
              <w:t>REACTI</w:t>
            </w:r>
            <w:r>
              <w:rPr>
                <w:rFonts w:cs="Times New Roman" w:hAnsi="Times New Roman" w:eastAsia="Times New Roman" w:ascii="Times New Roman"/>
                <w:b/>
                <w:spacing w:val="-21"/>
                <w:w w:val="98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8"/>
                <w:sz w:val="16"/>
                <w:szCs w:val="16"/>
              </w:rPr>
              <w:t>ACIÓN</w:t>
            </w:r>
            <w:r>
              <w:rPr>
                <w:rFonts w:cs="Times New Roman" w:hAnsi="Times New Roman" w:eastAsia="Times New Roman" w:ascii="Times New Roman"/>
                <w:b/>
                <w:spacing w:val="7"/>
                <w:w w:val="98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Y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MODERNIZACIÓ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16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4"/>
                <w:szCs w:val="14"/>
              </w:rPr>
              <w:jc w:val="left"/>
              <w:spacing w:before="95"/>
              <w:ind w:left="91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4"/>
                <w:szCs w:val="14"/>
              </w:rPr>
              <w:t>980.00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910" w:type="dxa"/>
            <w:tcBorders>
              <w:top w:val="single" w:sz="16" w:space="0" w:color="000000"/>
              <w:left w:val="single" w:sz="8" w:space="0" w:color="000000"/>
              <w:bottom w:val="single" w:sz="12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4"/>
                <w:szCs w:val="14"/>
              </w:rPr>
              <w:jc w:val="left"/>
              <w:spacing w:before="95"/>
              <w:ind w:left="103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4"/>
                <w:szCs w:val="14"/>
              </w:rPr>
              <w:t>3,848,284.48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4"/>
                <w:szCs w:val="14"/>
              </w:rPr>
            </w:r>
          </w:p>
        </w:tc>
      </w:tr>
      <w:tr>
        <w:trPr>
          <w:trHeight w:val="73" w:hRule="exact"/>
        </w:trPr>
        <w:tc>
          <w:tcPr>
            <w:tcW w:w="7930" w:type="dxa"/>
            <w:tcBorders>
              <w:top w:val="single" w:sz="12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/>
        </w:tc>
        <w:tc>
          <w:tcPr>
            <w:tcW w:w="1440" w:type="dxa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/>
        </w:tc>
        <w:tc>
          <w:tcPr>
            <w:tcW w:w="1910" w:type="dxa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/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ACCESORIOS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TELEFONIA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94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35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52,329.00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366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446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TELEFONICO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DIGI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TELEFONO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CELULAR.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3821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TELEFONICO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INALAMBRICO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TELEFONICO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TILINEA.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PLAN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TELEFONICA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BASE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PRINCI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TELEFONOS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17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9,350.00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594.00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10,825.00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25,000.00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6,000.00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560.00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EQUIPO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COCINA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94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35,327.00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584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528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HORNO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MICROONDAS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REFRIGERADORA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DISPENSADOR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AGUA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FRIA</w:t>
            </w:r>
            <w:r>
              <w:rPr>
                <w:rFonts w:cs="Times New Roman" w:hAnsi="Times New Roman" w:eastAsia="Times New Roman" w:ascii="Times New Roman"/>
                <w:spacing w:val="-17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CALIENTE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CHORRO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FRIGO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BAR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17,769.00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13,609.00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1,059.00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2,890.00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EQUIPO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COMPU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ACION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ELECTRONICA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86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333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9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1,242,440.94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7167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4676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TIL***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QUEMADORA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DVD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MEMORIA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USB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633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MONI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CPU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608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UPS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TECLADO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MOUSE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CAÑONERA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VIDOR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DISCO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DURO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SCANER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SCANER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4431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SWITCH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NOTEBOOK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COMPU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ODO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UNO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27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23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16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28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28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58,496.66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780.00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03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203,672.28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58,954.85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03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127,259.71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99,305.12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6,989.29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2,791.15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10,995.00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27,407.56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9,703.33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16,410.00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56,140.00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03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335,341.00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3,396.91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24,923.08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03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199,750.00</w:t>
            </w:r>
          </w:p>
        </w:tc>
      </w:tr>
    </w:tbl>
    <w:p>
      <w:pPr>
        <w:sectPr>
          <w:pgNumType w:start="1"/>
          <w:pgMar w:header="200" w:footer="0" w:top="400" w:bottom="280" w:left="260" w:right="380"/>
          <w:headerReference w:type="default" r:id="rId3"/>
          <w:pgSz w:w="12240" w:h="15840"/>
        </w:sectPr>
      </w:pPr>
    </w:p>
    <w:p>
      <w:pPr>
        <w:rPr>
          <w:sz w:val="17"/>
          <w:szCs w:val="17"/>
        </w:rPr>
        <w:jc w:val="left"/>
        <w:spacing w:before="8" w:lineRule="exact" w:line="160"/>
      </w:pPr>
      <w:r>
        <w:rPr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center"/>
        <w:spacing w:before="43"/>
        <w:ind w:left="4267" w:right="5605"/>
      </w:pPr>
      <w:r>
        <w:pict>
          <v:group style="position:absolute;margin-left:24pt;margin-top:30pt;width:564pt;height:48.5pt;mso-position-horizontal-relative:page;mso-position-vertical-relative:page;z-index:-1390" coordorigin="480,600" coordsize="11280,970">
            <v:group style="position:absolute;left:490;top:610;width:11260;height:580" coordorigin="490,610" coordsize="11260,580">
              <v:shape style="position:absolute;left:490;top:610;width:11260;height:580" coordorigin="490,610" coordsize="11260,580" path="m655,610l640,611,617,614,558,642,514,690,492,752,490,775,490,1025,501,1084,536,1139,589,1176,655,1190,11585,1190,11644,1179,11699,1144,11736,1091,11750,1025,11750,775,11739,716,11704,661,11651,624,11585,610,655,610xe" filled="t" fillcolor="#DADAD7" stroked="f">
                <v:path arrowok="t"/>
                <v:fill/>
              </v:shape>
              <v:group style="position:absolute;left:490;top:610;width:11260;height:580" coordorigin="490,610" coordsize="11260,580">
                <v:shape style="position:absolute;left:490;top:610;width:11260;height:580" coordorigin="490,610" coordsize="11260,580" path="m655,610l11585,610,11608,612,11670,634,11718,678,11746,737,11750,775,11750,1025,11736,1091,11699,1144,11644,1179,11585,1190,655,1190,589,1176,536,1139,501,1084,490,1025,490,775,504,709,541,656,596,621,655,610xe" filled="f" stroked="t" strokeweight="1pt" strokecolor="#000000">
                  <v:path arrowok="t"/>
                </v:shape>
                <v:group style="position:absolute;left:490;top:1210;width:11260;height:340" coordorigin="490,1210" coordsize="11260,340">
                  <v:shape style="position:absolute;left:490;top:1210;width:11260;height:340" coordorigin="490,1210" coordsize="11260,340" path="m677,1210l11562,1210,11586,1211,11650,1231,11703,1271,11737,1325,11750,1390,11750,1390,11748,1409,11726,1465,11680,1511,11618,1542,11563,1550,678,1550,610,1538,553,1505,512,1455,491,1393,490,1370,492,1351,514,1295,560,1249,622,1218,677,1210e" filled="f" stroked="t" strokeweight="1pt" strokecolor="#000000">
                    <v:path arrowok="t"/>
                  </v:shape>
                  <v:group style="position:absolute;left:3010;top:1200;width:0;height:360" coordorigin="3010,1200" coordsize="0,360">
                    <v:shape style="position:absolute;left:3010;top:1200;width:0;height:360" coordorigin="3010,1200" coordsize="0,360" path="m3010,1200l3010,1560e" filled="f" stroked="t" strokeweight="1pt" strokecolor="#000000">
                      <v:path arrowok="t"/>
                    </v:shape>
                  </v:group>
                </v:group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Informacion</w:t>
      </w:r>
      <w:r>
        <w:rPr>
          <w:rFonts w:cs="Times New Roman" w:hAnsi="Times New Roman" w:eastAsia="Times New Roman" w:ascii="Times New Roman"/>
          <w:b/>
          <w:spacing w:val="28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Oficio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56" w:lineRule="exact" w:line="200"/>
        <w:ind w:left="2120"/>
      </w:pP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Ley</w:t>
      </w:r>
      <w:r>
        <w:rPr>
          <w:rFonts w:cs="Times New Roman" w:hAnsi="Times New Roman" w:eastAsia="Times New Roman" w:ascii="Times New Roman"/>
          <w:b/>
          <w:spacing w:val="7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lib</w:t>
      </w:r>
      <w:r>
        <w:rPr>
          <w:rFonts w:cs="Times New Roman" w:hAnsi="Times New Roman" w:eastAsia="Times New Roman" w:ascii="Times New Roman"/>
          <w:b/>
          <w:spacing w:val="-4"/>
          <w:w w:val="100"/>
          <w:sz w:val="19"/>
          <w:szCs w:val="19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e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acceso</w:t>
      </w:r>
      <w:r>
        <w:rPr>
          <w:rFonts w:cs="Times New Roman" w:hAnsi="Times New Roman" w:eastAsia="Times New Roman" w:ascii="Times New Roman"/>
          <w:b/>
          <w:spacing w:val="11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b/>
          <w:spacing w:val="3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la</w:t>
      </w:r>
      <w:r>
        <w:rPr>
          <w:rFonts w:cs="Times New Roman" w:hAnsi="Times New Roman" w:eastAsia="Times New Roman" w:ascii="Times New Roman"/>
          <w:b/>
          <w:spacing w:val="4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información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Art.</w:t>
      </w:r>
      <w:r>
        <w:rPr>
          <w:rFonts w:cs="Times New Roman" w:hAnsi="Times New Roman" w:eastAsia="Times New Roman" w:ascii="Times New Roman"/>
          <w:b/>
          <w:spacing w:val="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10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Numeral</w:t>
      </w:r>
      <w:r>
        <w:rPr>
          <w:rFonts w:cs="Times New Roman" w:hAnsi="Times New Roman" w:eastAsia="Times New Roman" w:ascii="Times New Roman"/>
          <w:b/>
          <w:spacing w:val="1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13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Inventario</w:t>
      </w:r>
      <w:r>
        <w:rPr>
          <w:rFonts w:cs="Times New Roman" w:hAnsi="Times New Roman" w:eastAsia="Times New Roman" w:ascii="Times New Roman"/>
          <w:b/>
          <w:spacing w:val="1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bienes</w:t>
      </w:r>
      <w:r>
        <w:rPr>
          <w:rFonts w:cs="Times New Roman" w:hAnsi="Times New Roman" w:eastAsia="Times New Roman" w:ascii="Times New Roman"/>
          <w:b/>
          <w:spacing w:val="11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muebles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/>
        <w:ind w:left="580"/>
      </w:pPr>
      <w:r>
        <w:pict>
          <v:group style="position:absolute;margin-left:24.5pt;margin-top:19.7023pt;width:563pt;height:667.25pt;mso-position-horizontal-relative:page;mso-position-vertical-relative:paragraph;z-index:-1389" coordorigin="490,394" coordsize="11260,13345">
            <v:shape style="position:absolute;left:490;top:394;width:11260;height:13345" coordorigin="490,394" coordsize="11260,13345" path="m670,394l11570,394,11593,396,11656,416,11707,457,11739,513,11750,574,11750,13559,11737,13625,11703,13680,11651,13720,11587,13738,11570,13739,670,13739,604,13726,549,13692,509,13640,491,13576,490,13559,490,574,503,508,537,453,589,413,653,395,670,394e" filled="f" stroked="t" strokeweight="1pt" strokecolor="#000000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FECHA</w:t>
      </w:r>
      <w:r>
        <w:rPr>
          <w:rFonts w:cs="Times New Roman" w:hAnsi="Times New Roman" w:eastAsia="Times New Roman" w:ascii="Times New Roman"/>
          <w:b/>
          <w:spacing w:val="-8"/>
          <w:w w:val="100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INVEN</w:t>
      </w:r>
      <w:r>
        <w:rPr>
          <w:rFonts w:cs="Times New Roman" w:hAnsi="Times New Roman" w:eastAsia="Times New Roman" w:ascii="Times New Roman"/>
          <w:b/>
          <w:spacing w:val="-10"/>
          <w:w w:val="100"/>
          <w:position w:val="1"/>
          <w:sz w:val="14"/>
          <w:szCs w:val="1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ARIO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                       </w:t>
      </w:r>
      <w:r>
        <w:rPr>
          <w:rFonts w:cs="Times New Roman" w:hAnsi="Times New Roman" w:eastAsia="Times New Roman" w:ascii="Times New Roman"/>
          <w:b/>
          <w:spacing w:val="13"/>
          <w:w w:val="100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  <w:t>31/01/2026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475" w:hRule="exact"/>
        </w:trPr>
        <w:tc>
          <w:tcPr>
            <w:tcW w:w="793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ENTIDAD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/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UNIDAD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EJECU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OR</w:t>
            </w:r>
            <w:r>
              <w:rPr>
                <w:rFonts w:cs="Times New Roman" w:hAnsi="Times New Roman" w:eastAsia="Times New Roman" w:ascii="Times New Roman"/>
                <w:b/>
                <w:spacing w:val="3"/>
                <w:w w:val="100"/>
                <w:sz w:val="16"/>
                <w:szCs w:val="16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*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                                  </w:t>
            </w:r>
            <w:r>
              <w:rPr>
                <w:rFonts w:cs="Times New Roman" w:hAnsi="Times New Roman" w:eastAsia="Times New Roman" w:ascii="Times New Roman"/>
                <w:b/>
                <w:spacing w:val="38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DESCRIPCIÓN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LOS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BIENES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2"/>
                <w:szCs w:val="12"/>
              </w:rPr>
              <w:jc w:val="left"/>
              <w:spacing w:before="38" w:lineRule="auto" w:line="312"/>
              <w:ind w:left="373" w:right="379" w:hanging="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CANTIDAD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2"/>
                <w:szCs w:val="12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4"/>
                <w:w w:val="100"/>
                <w:sz w:val="12"/>
                <w:szCs w:val="1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BIENES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2"/>
                <w:szCs w:val="12"/>
              </w:rPr>
            </w:r>
          </w:p>
        </w:tc>
        <w:tc>
          <w:tcPr>
            <w:tcW w:w="191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383"/>
            </w:pPr>
            <w:r>
              <w:rPr>
                <w:rFonts w:cs="Times New Roman" w:hAnsi="Times New Roman" w:eastAsia="Times New Roman" w:ascii="Times New Roman"/>
                <w:b/>
                <w:spacing w:val="-21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370" w:hRule="exact"/>
        </w:trPr>
        <w:tc>
          <w:tcPr>
            <w:tcW w:w="7930" w:type="dxa"/>
            <w:tcBorders>
              <w:top w:val="single" w:sz="8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10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EQUIPO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RADIO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10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10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7,800.00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11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RADIO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COMUNICADOR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7,800.00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EQUIPO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MEDICO</w:t>
            </w:r>
            <w:r>
              <w:rPr>
                <w:rFonts w:cs="Times New Roman" w:hAnsi="Times New Roman" w:eastAsia="Times New Roman" w:ascii="Times New Roman"/>
                <w:b/>
                <w:spacing w:val="-1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ASISTENCIAL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1,094.01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193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3025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ESFIGMOMANÓMETRO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TÁTIL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98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ADU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GLUCOMETRO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OXÍMETRO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PULSO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396.00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499.00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199.01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EQUIPO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MICROFILM</w:t>
            </w:r>
            <w:r>
              <w:rPr>
                <w:rFonts w:cs="Times New Roman" w:hAnsi="Times New Roman" w:eastAsia="Times New Roman" w:ascii="Times New Roman"/>
                <w:b/>
                <w:spacing w:val="-1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Y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PROYECCION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41,956.66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802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AFOLIO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ALUMINIO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PROYEC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TIMEDIA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1,550.00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40,406.66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EQUIPO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ARA</w:t>
            </w:r>
            <w:r>
              <w:rPr>
                <w:rFonts w:cs="Times New Roman" w:hAnsi="Times New Roman" w:eastAsia="Times New Roman" w:ascii="Times New Roman"/>
                <w:b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SEÑALES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N</w:t>
            </w:r>
            <w:r>
              <w:rPr>
                <w:rFonts w:cs="Times New Roman" w:hAnsi="Times New Roman" w:eastAsia="Times New Roman" w:ascii="Times New Roman"/>
                <w:b/>
                <w:spacing w:val="-21"/>
                <w:w w:val="100"/>
                <w:sz w:val="16"/>
                <w:szCs w:val="16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VEGACION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16,000.00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11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EQUIPOS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SEÑALES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VEGACION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16,000.00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EQUIPOS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AUDIO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94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43,363.60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584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4451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GRABADORA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VOZ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BOCINAS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98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5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AMPLIFICACION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SISTEMA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MICROFONO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INALAMBRICO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SISTEMA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AMPLIFICACIÓN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SONIDO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8,999.00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4,499.00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10,600.00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19,265.60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EQUIPOS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TELEVISION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22,255.00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193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619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TELEVISOR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DVR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GRABADOR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VIDEO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DIGI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(DVR)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15,027.00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3,130.00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4,098.00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EQUIPOS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FO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OGRAFICOS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94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90,027.60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193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40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CAMARA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FO</w:t>
            </w:r>
            <w:r>
              <w:rPr>
                <w:rFonts w:cs="Times New Roman" w:hAnsi="Times New Roman" w:eastAsia="Times New Roman" w:ascii="Times New Roman"/>
                <w:spacing w:val="-3"/>
                <w:w w:val="99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OGRAFICA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DIGI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TRIPODE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CAMARA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FO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OGRAFICA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CAMARA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FO</w:t>
            </w:r>
            <w:r>
              <w:rPr>
                <w:rFonts w:cs="Times New Roman" w:hAnsi="Times New Roman" w:eastAsia="Times New Roman" w:ascii="Times New Roman"/>
                <w:spacing w:val="-3"/>
                <w:w w:val="99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OGRAFICA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PROFESIONAL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12,497.60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990.00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76,540.00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EQUIPOS</w:t>
            </w:r>
            <w:r>
              <w:rPr>
                <w:rFonts w:cs="Times New Roman" w:hAnsi="Times New Roman" w:eastAsia="Times New Roman" w:ascii="Times New Roman"/>
                <w:b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21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ARIOS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MANTENIMIEN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25,515.00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584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2913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ESCALERA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ALUMINIO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BANDAS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12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PIES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RACK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EQUIPO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SOLDADURA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BARRENO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ELECTRICO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2,000.00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8,500.00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14,140.00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875.00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MAQUINAS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IMPRESORAS</w:t>
            </w:r>
            <w:r>
              <w:rPr>
                <w:rFonts w:cs="Times New Roman" w:hAnsi="Times New Roman" w:eastAsia="Times New Roman" w:ascii="Times New Roman"/>
                <w:b/>
                <w:spacing w:val="2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Y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OTROS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94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35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06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103,288.00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269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2312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MAQUINA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IMPRESORA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LASER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EPSON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(INDICAR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MODELO)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IMPRESORA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TIFUNCION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TIFUNCIONAL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IMPRESORA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18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8,450.00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35,613.00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41,030.00</w:t>
            </w:r>
          </w:p>
        </w:tc>
      </w:tr>
    </w:tbl>
    <w:p>
      <w:pPr>
        <w:sectPr>
          <w:pgMar w:header="200" w:footer="0" w:top="400" w:bottom="280" w:left="260" w:right="380"/>
          <w:pgSz w:w="12240" w:h="15840"/>
        </w:sectPr>
      </w:pPr>
    </w:p>
    <w:p>
      <w:pPr>
        <w:rPr>
          <w:sz w:val="17"/>
          <w:szCs w:val="17"/>
        </w:rPr>
        <w:jc w:val="left"/>
        <w:spacing w:before="8" w:lineRule="exact" w:line="160"/>
      </w:pPr>
      <w:r>
        <w:rPr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center"/>
        <w:spacing w:before="43"/>
        <w:ind w:left="4267" w:right="5605"/>
      </w:pPr>
      <w:r>
        <w:pict>
          <v:group style="position:absolute;margin-left:24pt;margin-top:30pt;width:564pt;height:48.5pt;mso-position-horizontal-relative:page;mso-position-vertical-relative:page;z-index:-1388" coordorigin="480,600" coordsize="11280,970">
            <v:group style="position:absolute;left:490;top:610;width:11260;height:580" coordorigin="490,610" coordsize="11260,580">
              <v:shape style="position:absolute;left:490;top:610;width:11260;height:580" coordorigin="490,610" coordsize="11260,580" path="m655,610l640,611,617,614,558,642,514,690,492,752,490,775,490,1025,501,1084,536,1139,589,1176,655,1190,11585,1190,11644,1179,11699,1144,11736,1091,11750,1025,11750,775,11739,716,11704,661,11651,624,11585,610,655,610xe" filled="t" fillcolor="#DADAD7" stroked="f">
                <v:path arrowok="t"/>
                <v:fill/>
              </v:shape>
              <v:group style="position:absolute;left:490;top:610;width:11260;height:580" coordorigin="490,610" coordsize="11260,580">
                <v:shape style="position:absolute;left:490;top:610;width:11260;height:580" coordorigin="490,610" coordsize="11260,580" path="m655,610l11585,610,11608,612,11670,634,11718,678,11746,737,11750,775,11750,1025,11736,1091,11699,1144,11644,1179,11585,1190,655,1190,589,1176,536,1139,501,1084,490,1025,490,775,504,709,541,656,596,621,655,610xe" filled="f" stroked="t" strokeweight="1pt" strokecolor="#000000">
                  <v:path arrowok="t"/>
                </v:shape>
                <v:group style="position:absolute;left:490;top:1210;width:11260;height:340" coordorigin="490,1210" coordsize="11260,340">
                  <v:shape style="position:absolute;left:490;top:1210;width:11260;height:340" coordorigin="490,1210" coordsize="11260,340" path="m677,1210l11562,1210,11586,1211,11650,1231,11703,1271,11737,1325,11750,1390,11750,1390,11748,1409,11726,1465,11680,1511,11618,1542,11563,1550,678,1550,610,1538,553,1505,512,1455,491,1393,490,1370,492,1351,514,1295,560,1249,622,1218,677,1210e" filled="f" stroked="t" strokeweight="1pt" strokecolor="#000000">
                    <v:path arrowok="t"/>
                  </v:shape>
                  <v:group style="position:absolute;left:3010;top:1200;width:0;height:360" coordorigin="3010,1200" coordsize="0,360">
                    <v:shape style="position:absolute;left:3010;top:1200;width:0;height:360" coordorigin="3010,1200" coordsize="0,360" path="m3010,1200l3010,1560e" filled="f" stroked="t" strokeweight="1pt" strokecolor="#000000">
                      <v:path arrowok="t"/>
                    </v:shape>
                  </v:group>
                </v:group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Informacion</w:t>
      </w:r>
      <w:r>
        <w:rPr>
          <w:rFonts w:cs="Times New Roman" w:hAnsi="Times New Roman" w:eastAsia="Times New Roman" w:ascii="Times New Roman"/>
          <w:b/>
          <w:spacing w:val="28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Oficio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56" w:lineRule="exact" w:line="200"/>
        <w:ind w:left="2120"/>
      </w:pP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Ley</w:t>
      </w:r>
      <w:r>
        <w:rPr>
          <w:rFonts w:cs="Times New Roman" w:hAnsi="Times New Roman" w:eastAsia="Times New Roman" w:ascii="Times New Roman"/>
          <w:b/>
          <w:spacing w:val="7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lib</w:t>
      </w:r>
      <w:r>
        <w:rPr>
          <w:rFonts w:cs="Times New Roman" w:hAnsi="Times New Roman" w:eastAsia="Times New Roman" w:ascii="Times New Roman"/>
          <w:b/>
          <w:spacing w:val="-4"/>
          <w:w w:val="100"/>
          <w:sz w:val="19"/>
          <w:szCs w:val="19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e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acceso</w:t>
      </w:r>
      <w:r>
        <w:rPr>
          <w:rFonts w:cs="Times New Roman" w:hAnsi="Times New Roman" w:eastAsia="Times New Roman" w:ascii="Times New Roman"/>
          <w:b/>
          <w:spacing w:val="11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b/>
          <w:spacing w:val="3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la</w:t>
      </w:r>
      <w:r>
        <w:rPr>
          <w:rFonts w:cs="Times New Roman" w:hAnsi="Times New Roman" w:eastAsia="Times New Roman" w:ascii="Times New Roman"/>
          <w:b/>
          <w:spacing w:val="4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información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Art.</w:t>
      </w:r>
      <w:r>
        <w:rPr>
          <w:rFonts w:cs="Times New Roman" w:hAnsi="Times New Roman" w:eastAsia="Times New Roman" w:ascii="Times New Roman"/>
          <w:b/>
          <w:spacing w:val="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10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Numeral</w:t>
      </w:r>
      <w:r>
        <w:rPr>
          <w:rFonts w:cs="Times New Roman" w:hAnsi="Times New Roman" w:eastAsia="Times New Roman" w:ascii="Times New Roman"/>
          <w:b/>
          <w:spacing w:val="1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13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Inventario</w:t>
      </w:r>
      <w:r>
        <w:rPr>
          <w:rFonts w:cs="Times New Roman" w:hAnsi="Times New Roman" w:eastAsia="Times New Roman" w:ascii="Times New Roman"/>
          <w:b/>
          <w:spacing w:val="1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bienes</w:t>
      </w:r>
      <w:r>
        <w:rPr>
          <w:rFonts w:cs="Times New Roman" w:hAnsi="Times New Roman" w:eastAsia="Times New Roman" w:ascii="Times New Roman"/>
          <w:b/>
          <w:spacing w:val="11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muebles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/>
        <w:ind w:left="580"/>
      </w:pPr>
      <w:r>
        <w:pict>
          <v:group style="position:absolute;margin-left:24.5pt;margin-top:19.7023pt;width:563pt;height:667.25pt;mso-position-horizontal-relative:page;mso-position-vertical-relative:paragraph;z-index:-1387" coordorigin="490,394" coordsize="11260,13345">
            <v:shape style="position:absolute;left:490;top:394;width:11260;height:13345" coordorigin="490,394" coordsize="11260,13345" path="m670,394l11570,394,11593,396,11656,416,11707,457,11739,513,11750,574,11750,13559,11737,13625,11703,13680,11651,13720,11587,13738,11570,13739,670,13739,604,13726,549,13692,509,13640,491,13576,490,13559,490,574,503,508,537,453,589,413,653,395,670,394e" filled="f" stroked="t" strokeweight="1pt" strokecolor="#000000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FECHA</w:t>
      </w:r>
      <w:r>
        <w:rPr>
          <w:rFonts w:cs="Times New Roman" w:hAnsi="Times New Roman" w:eastAsia="Times New Roman" w:ascii="Times New Roman"/>
          <w:b/>
          <w:spacing w:val="-8"/>
          <w:w w:val="100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INVEN</w:t>
      </w:r>
      <w:r>
        <w:rPr>
          <w:rFonts w:cs="Times New Roman" w:hAnsi="Times New Roman" w:eastAsia="Times New Roman" w:ascii="Times New Roman"/>
          <w:b/>
          <w:spacing w:val="-10"/>
          <w:w w:val="100"/>
          <w:position w:val="1"/>
          <w:sz w:val="14"/>
          <w:szCs w:val="1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ARIO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                       </w:t>
      </w:r>
      <w:r>
        <w:rPr>
          <w:rFonts w:cs="Times New Roman" w:hAnsi="Times New Roman" w:eastAsia="Times New Roman" w:ascii="Times New Roman"/>
          <w:b/>
          <w:spacing w:val="13"/>
          <w:w w:val="100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  <w:t>31/01/2026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470" w:hRule="exact"/>
        </w:trPr>
        <w:tc>
          <w:tcPr>
            <w:tcW w:w="793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ENTIDAD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/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UNIDAD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EJECU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OR</w:t>
            </w:r>
            <w:r>
              <w:rPr>
                <w:rFonts w:cs="Times New Roman" w:hAnsi="Times New Roman" w:eastAsia="Times New Roman" w:ascii="Times New Roman"/>
                <w:b/>
                <w:spacing w:val="3"/>
                <w:w w:val="100"/>
                <w:sz w:val="16"/>
                <w:szCs w:val="16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*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                                  </w:t>
            </w:r>
            <w:r>
              <w:rPr>
                <w:rFonts w:cs="Times New Roman" w:hAnsi="Times New Roman" w:eastAsia="Times New Roman" w:ascii="Times New Roman"/>
                <w:b/>
                <w:spacing w:val="38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DESCRIPCIÓN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LOS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BIENES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2"/>
                <w:szCs w:val="12"/>
              </w:rPr>
              <w:jc w:val="left"/>
              <w:spacing w:before="38" w:lineRule="auto" w:line="312"/>
              <w:ind w:left="373" w:right="379" w:hanging="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CANTIDAD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2"/>
                <w:szCs w:val="12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4"/>
                <w:w w:val="100"/>
                <w:sz w:val="12"/>
                <w:szCs w:val="1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BIENES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2"/>
                <w:szCs w:val="12"/>
              </w:rPr>
            </w:r>
          </w:p>
        </w:tc>
        <w:tc>
          <w:tcPr>
            <w:tcW w:w="191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383"/>
            </w:pPr>
            <w:r>
              <w:rPr>
                <w:rFonts w:cs="Times New Roman" w:hAnsi="Times New Roman" w:eastAsia="Times New Roman" w:ascii="Times New Roman"/>
                <w:b/>
                <w:spacing w:val="-21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06" w:hRule="exact"/>
        </w:trPr>
        <w:tc>
          <w:tcPr>
            <w:tcW w:w="7930" w:type="dxa"/>
            <w:tcBorders>
              <w:top w:val="single" w:sz="8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3"/>
                <w:szCs w:val="13"/>
              </w:rPr>
              <w:jc w:val="left"/>
              <w:spacing w:before="2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IMPRESORA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CARNET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PVC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3"/>
                <w:szCs w:val="13"/>
              </w:rPr>
              <w:jc w:val="left"/>
              <w:spacing w:before="2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3"/>
                <w:szCs w:val="13"/>
              </w:rPr>
              <w:jc w:val="left"/>
              <w:spacing w:before="2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18,195.00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MOBILIARIO</w:t>
            </w:r>
            <w:r>
              <w:rPr>
                <w:rFonts w:cs="Times New Roman" w:hAnsi="Times New Roman" w:eastAsia="Times New Roman" w:ascii="Times New Roman"/>
                <w:b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DORMI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2,590.00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11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CAMA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IMPERIAL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COLCHON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2,590.00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MUEBLES</w:t>
            </w:r>
            <w:r>
              <w:rPr>
                <w:rFonts w:cs="Times New Roman" w:hAnsi="Times New Roman" w:eastAsia="Times New Roman" w:ascii="Times New Roman"/>
                <w:b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MADERA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23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-AMUEBLADOS-</w:t>
            </w:r>
            <w:r>
              <w:rPr>
                <w:rFonts w:cs="Times New Roman" w:hAnsi="Times New Roman" w:eastAsia="Times New Roman" w:ascii="Times New Roman"/>
                <w:b/>
                <w:spacing w:val="2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ESCRI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99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ORIOS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99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Y</w:t>
            </w:r>
            <w:r>
              <w:rPr>
                <w:rFonts w:cs="Times New Roman" w:hAnsi="Times New Roman" w:eastAsia="Times New Roman" w:ascii="Times New Roman"/>
                <w:b/>
                <w:spacing w:val="3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SILLAS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94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94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06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178,243.39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712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MUEBLE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PEQUEÑO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2926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CREDENZA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ARIOS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ENTRE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AÑOS.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EJECUTIVO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2901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MESA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CONFERENCIA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MODULAR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MESA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CIRCULAR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498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GUILLOTINA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MUEBLE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MESA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REUNIONES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MUEBLE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MUEBLE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ABRICADO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MELAMINA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3,400.00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25" w:right="73"/>
            </w:pP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1,499.00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7,000.00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3,800.00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2,100.00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3,999.00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310.00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25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29,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10.29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1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12,000.00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1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62,260.00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1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20,440.90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1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22,324.20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MUEBLES</w:t>
            </w:r>
            <w:r>
              <w:rPr>
                <w:rFonts w:cs="Times New Roman" w:hAnsi="Times New Roman" w:eastAsia="Times New Roman" w:ascii="Times New Roman"/>
                <w:b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ME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</w:t>
            </w:r>
            <w:r>
              <w:rPr>
                <w:rFonts w:cs="Times New Roman" w:hAnsi="Times New Roman" w:eastAsia="Times New Roman" w:ascii="Times New Roman"/>
                <w:b/>
                <w:spacing w:val="24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-ARCHI</w:t>
            </w:r>
            <w:r>
              <w:rPr>
                <w:rFonts w:cs="Times New Roman" w:hAnsi="Times New Roman" w:eastAsia="Times New Roman" w:ascii="Times New Roman"/>
                <w:b/>
                <w:spacing w:val="-21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ADORES,</w:t>
            </w:r>
            <w:r>
              <w:rPr>
                <w:rFonts w:cs="Times New Roman" w:hAnsi="Times New Roman" w:eastAsia="Times New Roman" w:ascii="Times New Roman"/>
                <w:b/>
                <w:spacing w:val="-14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ARMARIOS,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8"/>
                <w:sz w:val="16"/>
                <w:szCs w:val="16"/>
              </w:rPr>
              <w:t>ES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98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8"/>
                <w:sz w:val="16"/>
                <w:szCs w:val="16"/>
              </w:rPr>
              <w:t>ANTERIAS</w:t>
            </w:r>
            <w:r>
              <w:rPr>
                <w:rFonts w:cs="Times New Roman" w:hAnsi="Times New Roman" w:eastAsia="Times New Roman" w:ascii="Times New Roman"/>
                <w:b/>
                <w:spacing w:val="6"/>
                <w:w w:val="98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Y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GABINETES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94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88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70,435.00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53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389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CUERPOS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ROBOT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385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3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AMAÑO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OFICIO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CAJA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SEGURIDAD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LAMINA</w:t>
            </w:r>
            <w:r>
              <w:rPr>
                <w:rFonts w:cs="Times New Roman" w:hAnsi="Times New Roman" w:eastAsia="Times New Roman" w:ascii="Times New Roman"/>
                <w:spacing w:val="-14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0.70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33" w:lineRule="auto" w:line="417"/>
              <w:ind w:left="720" w:right="29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MM,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COJINETE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BOLA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MARCO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ARMARIO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36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ES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ANTERIA</w:t>
            </w:r>
            <w:r>
              <w:rPr>
                <w:rFonts w:cs="Times New Roman" w:hAnsi="Times New Roman" w:eastAsia="Times New Roman" w:ascii="Times New Roman"/>
                <w:spacing w:val="2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MESA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UN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ENTRE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AÑO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274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TRES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CAJA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SEGURIDAD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ES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ANTERIA</w:t>
            </w:r>
            <w:r>
              <w:rPr>
                <w:rFonts w:cs="Times New Roman" w:hAnsi="Times New Roman" w:eastAsia="Times New Roman" w:ascii="Times New Roman"/>
                <w:spacing w:val="2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CINCO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ENTRE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AÑOS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ARMARIO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PERSIANA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ALICO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CU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TRO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COM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TIMIEN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6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2,150.00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2,685.00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1,125.00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1,900.00</w:t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6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7,000.00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6,410.00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275.00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5,950.00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38,400.00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3,990.00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MUEBLES</w:t>
            </w:r>
            <w:r>
              <w:rPr>
                <w:rFonts w:cs="Times New Roman" w:hAnsi="Times New Roman" w:eastAsia="Times New Roman" w:ascii="Times New Roman"/>
                <w:b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ME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</w:t>
            </w:r>
            <w:r>
              <w:rPr>
                <w:rFonts w:cs="Times New Roman" w:hAnsi="Times New Roman" w:eastAsia="Times New Roman" w:ascii="Times New Roman"/>
                <w:b/>
                <w:spacing w:val="24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-MAQUINAS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21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ARIAS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CLASES-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94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37,240.00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396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2862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MAQUINA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DESTRUC</w:t>
            </w:r>
            <w:r>
              <w:rPr>
                <w:rFonts w:cs="Times New Roman" w:hAnsi="Times New Roman" w:eastAsia="Times New Roman" w:ascii="Times New Roman"/>
                <w:spacing w:val="-3"/>
                <w:w w:val="99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ORA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APEL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OFICINA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MAQUINA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FO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OCOPIADORA.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VENTILADOR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ORRE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14,396.00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14,970.00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4,692.00</w:t>
            </w:r>
          </w:p>
        </w:tc>
      </w:tr>
    </w:tbl>
    <w:p>
      <w:pPr>
        <w:sectPr>
          <w:pgMar w:header="200" w:footer="0" w:top="400" w:bottom="280" w:left="260" w:right="380"/>
          <w:pgSz w:w="12240" w:h="15840"/>
        </w:sectPr>
      </w:pPr>
    </w:p>
    <w:p>
      <w:pPr>
        <w:rPr>
          <w:sz w:val="17"/>
          <w:szCs w:val="17"/>
        </w:rPr>
        <w:jc w:val="left"/>
        <w:spacing w:before="8" w:lineRule="exact" w:line="160"/>
      </w:pPr>
      <w:r>
        <w:rPr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center"/>
        <w:spacing w:before="43"/>
        <w:ind w:left="4267" w:right="5605"/>
      </w:pPr>
      <w:r>
        <w:pict>
          <v:group style="position:absolute;margin-left:24pt;margin-top:30pt;width:564pt;height:48.5pt;mso-position-horizontal-relative:page;mso-position-vertical-relative:page;z-index:-1386" coordorigin="480,600" coordsize="11280,970">
            <v:group style="position:absolute;left:490;top:610;width:11260;height:580" coordorigin="490,610" coordsize="11260,580">
              <v:shape style="position:absolute;left:490;top:610;width:11260;height:580" coordorigin="490,610" coordsize="11260,580" path="m655,610l640,611,617,614,558,642,514,690,492,752,490,775,490,1025,501,1084,536,1139,589,1176,655,1190,11585,1190,11644,1179,11699,1144,11736,1091,11750,1025,11750,775,11739,716,11704,661,11651,624,11585,610,655,610xe" filled="t" fillcolor="#DADAD7" stroked="f">
                <v:path arrowok="t"/>
                <v:fill/>
              </v:shape>
              <v:group style="position:absolute;left:490;top:610;width:11260;height:580" coordorigin="490,610" coordsize="11260,580">
                <v:shape style="position:absolute;left:490;top:610;width:11260;height:580" coordorigin="490,610" coordsize="11260,580" path="m655,610l11585,610,11608,612,11670,634,11718,678,11746,737,11750,775,11750,1025,11736,1091,11699,1144,11644,1179,11585,1190,655,1190,589,1176,536,1139,501,1084,490,1025,490,775,504,709,541,656,596,621,655,610xe" filled="f" stroked="t" strokeweight="1pt" strokecolor="#000000">
                  <v:path arrowok="t"/>
                </v:shape>
                <v:group style="position:absolute;left:490;top:1210;width:11260;height:340" coordorigin="490,1210" coordsize="11260,340">
                  <v:shape style="position:absolute;left:490;top:1210;width:11260;height:340" coordorigin="490,1210" coordsize="11260,340" path="m677,1210l11562,1210,11586,1211,11650,1231,11703,1271,11737,1325,11750,1390,11750,1390,11748,1409,11726,1465,11680,1511,11618,1542,11563,1550,678,1550,610,1538,553,1505,512,1455,491,1393,490,1370,492,1351,514,1295,560,1249,622,1218,677,1210e" filled="f" stroked="t" strokeweight="1pt" strokecolor="#000000">
                    <v:path arrowok="t"/>
                  </v:shape>
                  <v:group style="position:absolute;left:3010;top:1200;width:0;height:360" coordorigin="3010,1200" coordsize="0,360">
                    <v:shape style="position:absolute;left:3010;top:1200;width:0;height:360" coordorigin="3010,1200" coordsize="0,360" path="m3010,1200l3010,1560e" filled="f" stroked="t" strokeweight="1pt" strokecolor="#000000">
                      <v:path arrowok="t"/>
                    </v:shape>
                  </v:group>
                </v:group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Informacion</w:t>
      </w:r>
      <w:r>
        <w:rPr>
          <w:rFonts w:cs="Times New Roman" w:hAnsi="Times New Roman" w:eastAsia="Times New Roman" w:ascii="Times New Roman"/>
          <w:b/>
          <w:spacing w:val="28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Oficio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56" w:lineRule="exact" w:line="200"/>
        <w:ind w:left="2120"/>
      </w:pP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Ley</w:t>
      </w:r>
      <w:r>
        <w:rPr>
          <w:rFonts w:cs="Times New Roman" w:hAnsi="Times New Roman" w:eastAsia="Times New Roman" w:ascii="Times New Roman"/>
          <w:b/>
          <w:spacing w:val="7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lib</w:t>
      </w:r>
      <w:r>
        <w:rPr>
          <w:rFonts w:cs="Times New Roman" w:hAnsi="Times New Roman" w:eastAsia="Times New Roman" w:ascii="Times New Roman"/>
          <w:b/>
          <w:spacing w:val="-4"/>
          <w:w w:val="100"/>
          <w:sz w:val="19"/>
          <w:szCs w:val="19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e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acceso</w:t>
      </w:r>
      <w:r>
        <w:rPr>
          <w:rFonts w:cs="Times New Roman" w:hAnsi="Times New Roman" w:eastAsia="Times New Roman" w:ascii="Times New Roman"/>
          <w:b/>
          <w:spacing w:val="11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b/>
          <w:spacing w:val="3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la</w:t>
      </w:r>
      <w:r>
        <w:rPr>
          <w:rFonts w:cs="Times New Roman" w:hAnsi="Times New Roman" w:eastAsia="Times New Roman" w:ascii="Times New Roman"/>
          <w:b/>
          <w:spacing w:val="4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información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Art.</w:t>
      </w:r>
      <w:r>
        <w:rPr>
          <w:rFonts w:cs="Times New Roman" w:hAnsi="Times New Roman" w:eastAsia="Times New Roman" w:ascii="Times New Roman"/>
          <w:b/>
          <w:spacing w:val="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10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Numeral</w:t>
      </w:r>
      <w:r>
        <w:rPr>
          <w:rFonts w:cs="Times New Roman" w:hAnsi="Times New Roman" w:eastAsia="Times New Roman" w:ascii="Times New Roman"/>
          <w:b/>
          <w:spacing w:val="1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13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Inventario</w:t>
      </w:r>
      <w:r>
        <w:rPr>
          <w:rFonts w:cs="Times New Roman" w:hAnsi="Times New Roman" w:eastAsia="Times New Roman" w:ascii="Times New Roman"/>
          <w:b/>
          <w:spacing w:val="1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bienes</w:t>
      </w:r>
      <w:r>
        <w:rPr>
          <w:rFonts w:cs="Times New Roman" w:hAnsi="Times New Roman" w:eastAsia="Times New Roman" w:ascii="Times New Roman"/>
          <w:b/>
          <w:spacing w:val="11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muebles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/>
        <w:ind w:left="580"/>
      </w:pPr>
      <w:r>
        <w:pict>
          <v:group style="position:absolute;margin-left:24.5pt;margin-top:19.7023pt;width:563pt;height:667.25pt;mso-position-horizontal-relative:page;mso-position-vertical-relative:paragraph;z-index:-1385" coordorigin="490,394" coordsize="11260,13345">
            <v:shape style="position:absolute;left:490;top:394;width:11260;height:13345" coordorigin="490,394" coordsize="11260,13345" path="m670,394l11570,394,11593,396,11656,416,11707,457,11739,513,11750,574,11750,13559,11737,13625,11703,13680,11651,13720,11587,13738,11570,13739,670,13739,604,13726,549,13692,509,13640,491,13576,490,13559,490,574,503,508,537,453,589,413,653,395,670,394e" filled="f" stroked="t" strokeweight="1pt" strokecolor="#000000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FECHA</w:t>
      </w:r>
      <w:r>
        <w:rPr>
          <w:rFonts w:cs="Times New Roman" w:hAnsi="Times New Roman" w:eastAsia="Times New Roman" w:ascii="Times New Roman"/>
          <w:b/>
          <w:spacing w:val="-8"/>
          <w:w w:val="100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INVEN</w:t>
      </w:r>
      <w:r>
        <w:rPr>
          <w:rFonts w:cs="Times New Roman" w:hAnsi="Times New Roman" w:eastAsia="Times New Roman" w:ascii="Times New Roman"/>
          <w:b/>
          <w:spacing w:val="-10"/>
          <w:w w:val="100"/>
          <w:position w:val="1"/>
          <w:sz w:val="14"/>
          <w:szCs w:val="1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ARIO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                       </w:t>
      </w:r>
      <w:r>
        <w:rPr>
          <w:rFonts w:cs="Times New Roman" w:hAnsi="Times New Roman" w:eastAsia="Times New Roman" w:ascii="Times New Roman"/>
          <w:b/>
          <w:spacing w:val="13"/>
          <w:w w:val="100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  <w:t>31/01/2026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470" w:hRule="exact"/>
        </w:trPr>
        <w:tc>
          <w:tcPr>
            <w:tcW w:w="793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ENTIDAD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/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UNIDAD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EJECU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OR</w:t>
            </w:r>
            <w:r>
              <w:rPr>
                <w:rFonts w:cs="Times New Roman" w:hAnsi="Times New Roman" w:eastAsia="Times New Roman" w:ascii="Times New Roman"/>
                <w:b/>
                <w:spacing w:val="3"/>
                <w:w w:val="100"/>
                <w:sz w:val="16"/>
                <w:szCs w:val="16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*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                                  </w:t>
            </w:r>
            <w:r>
              <w:rPr>
                <w:rFonts w:cs="Times New Roman" w:hAnsi="Times New Roman" w:eastAsia="Times New Roman" w:ascii="Times New Roman"/>
                <w:b/>
                <w:spacing w:val="38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DESCRIPCIÓN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LOS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BIENES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2"/>
                <w:szCs w:val="12"/>
              </w:rPr>
              <w:jc w:val="left"/>
              <w:spacing w:before="38" w:lineRule="auto" w:line="312"/>
              <w:ind w:left="373" w:right="379" w:hanging="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CANTIDAD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2"/>
                <w:szCs w:val="12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4"/>
                <w:w w:val="100"/>
                <w:sz w:val="12"/>
                <w:szCs w:val="1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BIENES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2"/>
                <w:szCs w:val="12"/>
              </w:rPr>
            </w:r>
          </w:p>
        </w:tc>
        <w:tc>
          <w:tcPr>
            <w:tcW w:w="191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383"/>
            </w:pPr>
            <w:r>
              <w:rPr>
                <w:rFonts w:cs="Times New Roman" w:hAnsi="Times New Roman" w:eastAsia="Times New Roman" w:ascii="Times New Roman"/>
                <w:b/>
                <w:spacing w:val="-21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797" w:hRule="exact"/>
        </w:trPr>
        <w:tc>
          <w:tcPr>
            <w:tcW w:w="7930" w:type="dxa"/>
            <w:tcBorders>
              <w:top w:val="single" w:sz="8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3"/>
                <w:szCs w:val="13"/>
              </w:rPr>
              <w:jc w:val="left"/>
              <w:spacing w:before="2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ESCANER.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GUILLOTINA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APEL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3"/>
                <w:szCs w:val="13"/>
              </w:rPr>
              <w:jc w:val="left"/>
              <w:spacing w:before="2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3"/>
                <w:szCs w:val="13"/>
              </w:rPr>
              <w:jc w:val="left"/>
              <w:spacing w:before="2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2,783.00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399.00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1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MUEBLES</w:t>
            </w:r>
            <w:r>
              <w:rPr>
                <w:rFonts w:cs="Times New Roman" w:hAnsi="Times New Roman" w:eastAsia="Times New Roman" w:ascii="Times New Roman"/>
                <w:b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ME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</w:t>
            </w: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ESCRI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ORIO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16"/>
                <w:szCs w:val="16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SILLAS,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MESAS,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APELERAS</w:t>
            </w:r>
            <w:r>
              <w:rPr>
                <w:rFonts w:cs="Times New Roman" w:hAnsi="Times New Roman" w:eastAsia="Times New Roman" w:ascii="Times New Roman"/>
                <w:b/>
                <w:spacing w:val="-15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Y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BOTES</w:t>
            </w:r>
            <w:r>
              <w:rPr>
                <w:rFonts w:cs="Times New Roman" w:hAnsi="Times New Roman" w:eastAsia="Times New Roman" w:ascii="Times New Roman"/>
                <w:b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86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201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06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164,234.00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86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20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ME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  <w:p>
            <w:pPr>
              <w:rPr>
                <w:sz w:val="15"/>
                <w:szCs w:val="15"/>
              </w:rPr>
              <w:jc w:val="left"/>
              <w:spacing w:before="7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1976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BANCA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ESPERA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ASIEN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INDIVIDUALES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PERSONAS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SECRE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ARIAL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198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6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MADERA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TRES</w:t>
            </w:r>
            <w:r>
              <w:rPr>
                <w:rFonts w:cs="Times New Roman" w:hAnsi="Times New Roman" w:eastAsia="Times New Roman" w:ascii="Times New Roman"/>
                <w:spacing w:val="4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SECRE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ARIA</w:t>
            </w:r>
            <w:r>
              <w:rPr>
                <w:rFonts w:cs="Times New Roman" w:hAnsi="Times New Roman" w:eastAsia="Times New Roman" w:ascii="Times New Roman"/>
                <w:spacing w:val="2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3667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98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SECRE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ARIA</w:t>
            </w:r>
            <w:r>
              <w:rPr>
                <w:rFonts w:cs="Times New Roman" w:hAnsi="Times New Roman" w:eastAsia="Times New Roman" w:ascii="Times New Roman"/>
                <w:spacing w:val="2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PLEGABLE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ANDARD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311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98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RODOS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BRAZOS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SECRE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ARIAL</w:t>
            </w:r>
            <w:r>
              <w:rPr>
                <w:rFonts w:cs="Times New Roman" w:hAnsi="Times New Roman" w:eastAsia="Times New Roman" w:ascii="Times New Roman"/>
                <w:spacing w:val="7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GIR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ORIA.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4597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PRESIDENTE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98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GIR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ORIA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SEMI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EJECUTI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A.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ESPERA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98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APELERA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FIJA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VISI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278"/>
              <w:ind w:left="720" w:right="70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EJECUTIVO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FORMA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"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"</w:t>
            </w:r>
            <w:r>
              <w:rPr>
                <w:rFonts w:cs="Times New Roman" w:hAnsi="Times New Roman" w:eastAsia="Times New Roman" w:ascii="Times New Roman"/>
                <w:spacing w:val="4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98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AN</w:t>
            </w:r>
            <w:r>
              <w:rPr>
                <w:rFonts w:cs="Times New Roman" w:hAnsi="Times New Roman" w:eastAsia="Times New Roman" w:ascii="Times New Roman"/>
                <w:spacing w:val="-14"/>
                <w:w w:val="98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ALLA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DIVISORIA</w:t>
            </w:r>
            <w:r>
              <w:rPr>
                <w:rFonts w:cs="Times New Roman" w:hAnsi="Times New Roman" w:eastAsia="Times New Roman" w:ascii="Times New Roman"/>
                <w:spacing w:val="0"/>
                <w:w w:val="98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ARCHIVO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ROBOT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2"/>
                <w:szCs w:val="12"/>
              </w:rPr>
              <w:jc w:val="left"/>
              <w:spacing w:before="1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2679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TERIA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ESPERA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TRES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PERSONAS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ESCRI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"L"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3559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MESA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PLEGABLE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ARMAZON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PLEGABLE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ARMAZON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ESPERA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CON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BASE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6"/>
                <w:szCs w:val="16"/>
              </w:rPr>
              <w:jc w:val="left"/>
              <w:spacing w:before="2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28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13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6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6"/>
                <w:szCs w:val="16"/>
              </w:rPr>
              <w:jc w:val="left"/>
              <w:spacing w:before="2" w:lineRule="exact" w:line="160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3,570.00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5,459.00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12,792.00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8,917.50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27,822.00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20,125.00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10,680.00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10,182.00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25" w:right="73"/>
            </w:pP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1,674.00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15,738.00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1,220.00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10,345.00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240.00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3,360.00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1,295.00</w:t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6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3,403.50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3,700.00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4,300.00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2,136.00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7,240.00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OTROS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3,183.00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193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4917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ROTULADORA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ELECTRICA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SILLA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MESA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389.00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2,624.00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170.00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OTROS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EQUIPOS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94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57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06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168,084.95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165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97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EQUIPO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TRANSMISIÓN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AUDIO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VÍDEO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VIVO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(BROADCASTING)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CARGADOR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TERIAS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3,750.00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2,050.00</w:t>
            </w:r>
          </w:p>
        </w:tc>
      </w:tr>
    </w:tbl>
    <w:p>
      <w:pPr>
        <w:sectPr>
          <w:pgMar w:header="200" w:footer="0" w:top="400" w:bottom="280" w:left="260" w:right="380"/>
          <w:pgSz w:w="12240" w:h="15840"/>
        </w:sectPr>
      </w:pPr>
    </w:p>
    <w:p>
      <w:pPr>
        <w:rPr>
          <w:sz w:val="17"/>
          <w:szCs w:val="17"/>
        </w:rPr>
        <w:jc w:val="left"/>
        <w:spacing w:before="8" w:lineRule="exact" w:line="160"/>
      </w:pPr>
      <w:r>
        <w:rPr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center"/>
        <w:spacing w:before="43"/>
        <w:ind w:left="4267" w:right="5605"/>
      </w:pPr>
      <w:r>
        <w:pict>
          <v:group style="position:absolute;margin-left:24pt;margin-top:30pt;width:564pt;height:48.5pt;mso-position-horizontal-relative:page;mso-position-vertical-relative:page;z-index:-1384" coordorigin="480,600" coordsize="11280,970">
            <v:group style="position:absolute;left:490;top:610;width:11260;height:580" coordorigin="490,610" coordsize="11260,580">
              <v:shape style="position:absolute;left:490;top:610;width:11260;height:580" coordorigin="490,610" coordsize="11260,580" path="m655,610l640,611,617,614,558,642,514,690,492,752,490,775,490,1025,501,1084,536,1139,589,1176,655,1190,11585,1190,11644,1179,11699,1144,11736,1091,11750,1025,11750,775,11739,716,11704,661,11651,624,11585,610,655,610xe" filled="t" fillcolor="#DADAD7" stroked="f">
                <v:path arrowok="t"/>
                <v:fill/>
              </v:shape>
              <v:group style="position:absolute;left:490;top:610;width:11260;height:580" coordorigin="490,610" coordsize="11260,580">
                <v:shape style="position:absolute;left:490;top:610;width:11260;height:580" coordorigin="490,610" coordsize="11260,580" path="m655,610l11585,610,11608,612,11670,634,11718,678,11746,737,11750,775,11750,1025,11736,1091,11699,1144,11644,1179,11585,1190,655,1190,589,1176,536,1139,501,1084,490,1025,490,775,504,709,541,656,596,621,655,610xe" filled="f" stroked="t" strokeweight="1pt" strokecolor="#000000">
                  <v:path arrowok="t"/>
                </v:shape>
                <v:group style="position:absolute;left:490;top:1210;width:11260;height:340" coordorigin="490,1210" coordsize="11260,340">
                  <v:shape style="position:absolute;left:490;top:1210;width:11260;height:340" coordorigin="490,1210" coordsize="11260,340" path="m677,1210l11562,1210,11586,1211,11650,1231,11703,1271,11737,1325,11750,1390,11750,1390,11748,1409,11726,1465,11680,1511,11618,1542,11563,1550,678,1550,610,1538,553,1505,512,1455,491,1393,490,1370,492,1351,514,1295,560,1249,622,1218,677,1210e" filled="f" stroked="t" strokeweight="1pt" strokecolor="#000000">
                    <v:path arrowok="t"/>
                  </v:shape>
                  <v:group style="position:absolute;left:3010;top:1200;width:0;height:360" coordorigin="3010,1200" coordsize="0,360">
                    <v:shape style="position:absolute;left:3010;top:1200;width:0;height:360" coordorigin="3010,1200" coordsize="0,360" path="m3010,1200l3010,1560e" filled="f" stroked="t" strokeweight="1pt" strokecolor="#000000">
                      <v:path arrowok="t"/>
                    </v:shape>
                  </v:group>
                </v:group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Informacion</w:t>
      </w:r>
      <w:r>
        <w:rPr>
          <w:rFonts w:cs="Times New Roman" w:hAnsi="Times New Roman" w:eastAsia="Times New Roman" w:ascii="Times New Roman"/>
          <w:b/>
          <w:spacing w:val="28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Oficio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56" w:lineRule="exact" w:line="200"/>
        <w:ind w:left="2120"/>
      </w:pP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Ley</w:t>
      </w:r>
      <w:r>
        <w:rPr>
          <w:rFonts w:cs="Times New Roman" w:hAnsi="Times New Roman" w:eastAsia="Times New Roman" w:ascii="Times New Roman"/>
          <w:b/>
          <w:spacing w:val="7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lib</w:t>
      </w:r>
      <w:r>
        <w:rPr>
          <w:rFonts w:cs="Times New Roman" w:hAnsi="Times New Roman" w:eastAsia="Times New Roman" w:ascii="Times New Roman"/>
          <w:b/>
          <w:spacing w:val="-4"/>
          <w:w w:val="100"/>
          <w:sz w:val="19"/>
          <w:szCs w:val="19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e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acceso</w:t>
      </w:r>
      <w:r>
        <w:rPr>
          <w:rFonts w:cs="Times New Roman" w:hAnsi="Times New Roman" w:eastAsia="Times New Roman" w:ascii="Times New Roman"/>
          <w:b/>
          <w:spacing w:val="11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b/>
          <w:spacing w:val="3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la</w:t>
      </w:r>
      <w:r>
        <w:rPr>
          <w:rFonts w:cs="Times New Roman" w:hAnsi="Times New Roman" w:eastAsia="Times New Roman" w:ascii="Times New Roman"/>
          <w:b/>
          <w:spacing w:val="4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información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Art.</w:t>
      </w:r>
      <w:r>
        <w:rPr>
          <w:rFonts w:cs="Times New Roman" w:hAnsi="Times New Roman" w:eastAsia="Times New Roman" w:ascii="Times New Roman"/>
          <w:b/>
          <w:spacing w:val="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10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Numeral</w:t>
      </w:r>
      <w:r>
        <w:rPr>
          <w:rFonts w:cs="Times New Roman" w:hAnsi="Times New Roman" w:eastAsia="Times New Roman" w:ascii="Times New Roman"/>
          <w:b/>
          <w:spacing w:val="1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13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Inventario</w:t>
      </w:r>
      <w:r>
        <w:rPr>
          <w:rFonts w:cs="Times New Roman" w:hAnsi="Times New Roman" w:eastAsia="Times New Roman" w:ascii="Times New Roman"/>
          <w:b/>
          <w:spacing w:val="1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bienes</w:t>
      </w:r>
      <w:r>
        <w:rPr>
          <w:rFonts w:cs="Times New Roman" w:hAnsi="Times New Roman" w:eastAsia="Times New Roman" w:ascii="Times New Roman"/>
          <w:b/>
          <w:spacing w:val="11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muebles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/>
        <w:ind w:left="580"/>
      </w:pPr>
      <w:r>
        <w:pict>
          <v:group style="position:absolute;margin-left:24.5pt;margin-top:19.7023pt;width:563pt;height:667.25pt;mso-position-horizontal-relative:page;mso-position-vertical-relative:paragraph;z-index:-1383" coordorigin="490,394" coordsize="11260,13345">
            <v:shape style="position:absolute;left:490;top:394;width:11260;height:13345" coordorigin="490,394" coordsize="11260,13345" path="m670,394l11570,394,11593,396,11656,416,11707,457,11739,513,11750,574,11750,13559,11737,13625,11703,13680,11651,13720,11587,13738,11570,13739,670,13739,604,13726,549,13692,509,13640,491,13576,490,13559,490,574,503,508,537,453,589,413,653,395,670,394e" filled="f" stroked="t" strokeweight="1pt" strokecolor="#000000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FECHA</w:t>
      </w:r>
      <w:r>
        <w:rPr>
          <w:rFonts w:cs="Times New Roman" w:hAnsi="Times New Roman" w:eastAsia="Times New Roman" w:ascii="Times New Roman"/>
          <w:b/>
          <w:spacing w:val="-8"/>
          <w:w w:val="100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INVEN</w:t>
      </w:r>
      <w:r>
        <w:rPr>
          <w:rFonts w:cs="Times New Roman" w:hAnsi="Times New Roman" w:eastAsia="Times New Roman" w:ascii="Times New Roman"/>
          <w:b/>
          <w:spacing w:val="-10"/>
          <w:w w:val="100"/>
          <w:position w:val="1"/>
          <w:sz w:val="14"/>
          <w:szCs w:val="1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ARIO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                       </w:t>
      </w:r>
      <w:r>
        <w:rPr>
          <w:rFonts w:cs="Times New Roman" w:hAnsi="Times New Roman" w:eastAsia="Times New Roman" w:ascii="Times New Roman"/>
          <w:b/>
          <w:spacing w:val="13"/>
          <w:w w:val="100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  <w:t>31/01/2026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470" w:hRule="exact"/>
        </w:trPr>
        <w:tc>
          <w:tcPr>
            <w:tcW w:w="793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ENTIDAD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/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UNIDAD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EJECU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OR</w:t>
            </w:r>
            <w:r>
              <w:rPr>
                <w:rFonts w:cs="Times New Roman" w:hAnsi="Times New Roman" w:eastAsia="Times New Roman" w:ascii="Times New Roman"/>
                <w:b/>
                <w:spacing w:val="3"/>
                <w:w w:val="100"/>
                <w:sz w:val="16"/>
                <w:szCs w:val="16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*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                                  </w:t>
            </w:r>
            <w:r>
              <w:rPr>
                <w:rFonts w:cs="Times New Roman" w:hAnsi="Times New Roman" w:eastAsia="Times New Roman" w:ascii="Times New Roman"/>
                <w:b/>
                <w:spacing w:val="38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DESCRIPCIÓN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LOS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BIENES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2"/>
                <w:szCs w:val="12"/>
              </w:rPr>
              <w:jc w:val="left"/>
              <w:spacing w:before="38" w:lineRule="auto" w:line="312"/>
              <w:ind w:left="373" w:right="379" w:hanging="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CANTIDAD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2"/>
                <w:szCs w:val="12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4"/>
                <w:w w:val="100"/>
                <w:sz w:val="12"/>
                <w:szCs w:val="1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BIENES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2"/>
                <w:szCs w:val="12"/>
              </w:rPr>
            </w:r>
          </w:p>
        </w:tc>
        <w:tc>
          <w:tcPr>
            <w:tcW w:w="191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383"/>
            </w:pPr>
            <w:r>
              <w:rPr>
                <w:rFonts w:cs="Times New Roman" w:hAnsi="Times New Roman" w:eastAsia="Times New Roman" w:ascii="Times New Roman"/>
                <w:b/>
                <w:spacing w:val="-21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5880" w:hRule="exact"/>
        </w:trPr>
        <w:tc>
          <w:tcPr>
            <w:tcW w:w="7930" w:type="dxa"/>
            <w:tcBorders>
              <w:top w:val="single" w:sz="8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3"/>
                <w:szCs w:val="13"/>
              </w:rPr>
              <w:jc w:val="left"/>
              <w:spacing w:before="2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5056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TIMETRO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COMPRESOR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ELECTRICO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PIS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OLA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IM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PULIDORA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513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RELOJ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LEC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DIGI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ASPIRADORA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4176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EQUIPO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3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AIRE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ACONDICIONADO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HIDROL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AV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ADORA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EXTIN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453"/>
              <w:ind w:left="720" w:right="5031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AIRE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ACONDICIONADO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CAMARA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SEGURIDAD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 w:lineRule="auto" w:line="453"/>
              <w:ind w:left="720" w:right="374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SISTEMA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AIRE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ACONDICIONADO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SOPLADORA</w:t>
            </w:r>
            <w:r>
              <w:rPr>
                <w:rFonts w:cs="Times New Roman" w:hAnsi="Times New Roman" w:eastAsia="Times New Roman" w:ascii="Times New Roman"/>
                <w:spacing w:val="-17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ASPIRADORA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ELÉCTRICA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GENERADOR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ONOS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7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PODIUM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3"/>
                <w:szCs w:val="13"/>
              </w:rPr>
              <w:jc w:val="left"/>
              <w:spacing w:before="2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14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14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3"/>
                <w:szCs w:val="13"/>
              </w:rPr>
              <w:jc w:val="left"/>
              <w:spacing w:before="2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199.00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5,750.00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205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2,228.00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1,850.00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1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45,339.95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4,320.00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9,400.00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1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25,222.00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1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12,796.00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1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32,450.00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9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2,390.00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10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580.00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center"/>
              <w:ind w:left="1119" w:right="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16,700.00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OTROS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EQUIPOS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COMPU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18,444.00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193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UPS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6K</w:t>
            </w:r>
            <w:r>
              <w:rPr>
                <w:rFonts w:cs="Times New Roman" w:hAnsi="Times New Roman" w:eastAsia="Times New Roman" w:ascii="Times New Roman"/>
                <w:spacing w:val="-23"/>
                <w:w w:val="100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DISCO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DURO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EXTERNO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UNIDAD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PODER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ININTERRUMPIDO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UPS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1,199.00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3,755.00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13,490.00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OTROS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EQUIPOS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ARA</w:t>
            </w:r>
            <w:r>
              <w:rPr>
                <w:rFonts w:cs="Times New Roman" w:hAnsi="Times New Roman" w:eastAsia="Times New Roman" w:ascii="Times New Roman"/>
                <w:b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8"/>
                <w:sz w:val="16"/>
                <w:szCs w:val="16"/>
              </w:rPr>
              <w:t>COMUNICACIONES-A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98"/>
                <w:sz w:val="16"/>
                <w:szCs w:val="16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8"/>
                <w:sz w:val="16"/>
                <w:szCs w:val="16"/>
              </w:rPr>
              <w:t>AR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98"/>
                <w:sz w:val="16"/>
                <w:szCs w:val="16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98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8"/>
                <w:sz w:val="16"/>
                <w:szCs w:val="16"/>
              </w:rPr>
              <w:t>OS</w:t>
            </w:r>
            <w:r>
              <w:rPr>
                <w:rFonts w:cs="Times New Roman" w:hAnsi="Times New Roman" w:eastAsia="Times New Roman" w:ascii="Times New Roman"/>
                <w:b/>
                <w:spacing w:val="22"/>
                <w:w w:val="98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TRANSEP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ORES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24,473.33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1193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SWITCH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1" w:lineRule="atLeast" w:line="380"/>
              <w:ind w:left="720" w:right="2676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PUN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ACCESO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INALÁMBRICO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MU</w:t>
            </w:r>
            <w:r>
              <w:rPr>
                <w:rFonts w:cs="Times New Roman" w:hAnsi="Times New Roman" w:eastAsia="Times New Roman" w:ascii="Times New Roman"/>
                <w:spacing w:val="-16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TIPROPÓSI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SISTEMA</w:t>
            </w:r>
            <w:r>
              <w:rPr>
                <w:rFonts w:cs="Times New Roman" w:hAnsi="Times New Roman" w:eastAsia="Times New Roman" w:ascii="Times New Roman"/>
                <w:spacing w:val="-18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VIDEOCONFERENCIA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5,333.33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5,500.00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13,640.00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OTROS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MOBILIARIOS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ME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94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27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33,421.48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184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lineRule="auto" w:line="278"/>
              <w:ind w:left="720" w:right="141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ANTERIAS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X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X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0.40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METROS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5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ENTRE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AÑOS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REFORZADOS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LAMINA</w:t>
            </w:r>
            <w:r>
              <w:rPr>
                <w:rFonts w:cs="Times New Roman" w:hAnsi="Times New Roman" w:eastAsia="Times New Roman" w:ascii="Times New Roman"/>
                <w:spacing w:val="-12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0.70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MM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2"/>
                <w:szCs w:val="12"/>
              </w:rPr>
              <w:jc w:val="left"/>
              <w:spacing w:before="1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99"/>
                <w:sz w:val="18"/>
                <w:szCs w:val="18"/>
              </w:rPr>
              <w:t>TRITURADORA</w:t>
            </w:r>
            <w:r>
              <w:rPr>
                <w:rFonts w:cs="Times New Roman" w:hAnsi="Times New Roman" w:eastAsia="Times New Roman" w:ascii="Times New Roman"/>
                <w:spacing w:val="-10"/>
                <w:w w:val="99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APEL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spacing w:before="40" w:lineRule="exact" w:line="380"/>
              <w:ind w:left="720" w:right="4099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EQUIPO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AIRE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ACONDICIONADO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VENTILADOR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TICAL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GIR</w:t>
            </w:r>
            <w:r>
              <w:rPr>
                <w:rFonts w:cs="Times New Roman" w:hAnsi="Times New Roman" w:eastAsia="Times New Roman" w:ascii="Times New Roman"/>
                <w:spacing w:val="-2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ORIO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VENTILADOR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</w:t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6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1,980.00</w:t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6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9"/>
            </w:pP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1,697.00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6,591.48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10,500.00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23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2,653.00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-21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ARIOS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13,790.00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11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2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DRON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7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ARA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GRABACIÓN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5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13,790.00</w:t>
            </w:r>
          </w:p>
        </w:tc>
      </w:tr>
      <w:tr>
        <w:trPr>
          <w:trHeight w:val="360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8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VEHÍCULOS</w:t>
            </w:r>
            <w:r>
              <w:rPr>
                <w:rFonts w:cs="Times New Roman" w:hAnsi="Times New Roman" w:eastAsia="Times New Roman" w:ascii="Times New Roman"/>
                <w:b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98"/>
                <w:sz w:val="16"/>
                <w:szCs w:val="16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8"/>
                <w:sz w:val="16"/>
                <w:szCs w:val="16"/>
              </w:rPr>
              <w:t>ARA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98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TRANSPO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TE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PERSONAS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069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687,6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1.02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34" w:hRule="exact"/>
        </w:trPr>
        <w:tc>
          <w:tcPr>
            <w:tcW w:w="7930" w:type="dxa"/>
            <w:tcBorders>
              <w:top w:val="single" w:sz="4" w:space="0" w:color="000000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/>
        </w:tc>
      </w:tr>
    </w:tbl>
    <w:p>
      <w:pPr>
        <w:sectPr>
          <w:pgMar w:header="200" w:footer="0" w:top="400" w:bottom="280" w:left="260" w:right="380"/>
          <w:pgSz w:w="12240" w:h="15840"/>
        </w:sectPr>
      </w:pPr>
    </w:p>
    <w:p>
      <w:pPr>
        <w:rPr>
          <w:sz w:val="17"/>
          <w:szCs w:val="17"/>
        </w:rPr>
        <w:jc w:val="left"/>
        <w:spacing w:before="8" w:lineRule="exact" w:line="160"/>
      </w:pPr>
      <w:r>
        <w:rPr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jc w:val="center"/>
        <w:spacing w:before="43"/>
        <w:ind w:left="4267" w:right="5605"/>
      </w:pPr>
      <w:r>
        <w:pict>
          <v:group style="position:absolute;margin-left:24pt;margin-top:30pt;width:564pt;height:48.5pt;mso-position-horizontal-relative:page;mso-position-vertical-relative:page;z-index:-1382" coordorigin="480,600" coordsize="11280,970">
            <v:group style="position:absolute;left:490;top:610;width:11260;height:580" coordorigin="490,610" coordsize="11260,580">
              <v:shape style="position:absolute;left:490;top:610;width:11260;height:580" coordorigin="490,610" coordsize="11260,580" path="m655,610l640,611,617,614,558,642,514,690,492,752,490,775,490,1025,501,1084,536,1139,589,1176,655,1190,11585,1190,11644,1179,11699,1144,11736,1091,11750,1025,11750,775,11739,716,11704,661,11651,624,11585,610,655,610xe" filled="t" fillcolor="#DADAD7" stroked="f">
                <v:path arrowok="t"/>
                <v:fill/>
              </v:shape>
              <v:group style="position:absolute;left:490;top:610;width:11260;height:580" coordorigin="490,610" coordsize="11260,580">
                <v:shape style="position:absolute;left:490;top:610;width:11260;height:580" coordorigin="490,610" coordsize="11260,580" path="m655,610l11585,610,11608,612,11670,634,11718,678,11746,737,11750,775,11750,1025,11736,1091,11699,1144,11644,1179,11585,1190,655,1190,589,1176,536,1139,501,1084,490,1025,490,775,504,709,541,656,596,621,655,610xe" filled="f" stroked="t" strokeweight="1pt" strokecolor="#000000">
                  <v:path arrowok="t"/>
                </v:shape>
                <v:group style="position:absolute;left:490;top:1210;width:11260;height:340" coordorigin="490,1210" coordsize="11260,340">
                  <v:shape style="position:absolute;left:490;top:1210;width:11260;height:340" coordorigin="490,1210" coordsize="11260,340" path="m677,1210l11562,1210,11586,1211,11650,1231,11703,1271,11737,1325,11750,1390,11750,1390,11748,1409,11726,1465,11680,1511,11618,1542,11563,1550,678,1550,610,1538,553,1505,512,1455,491,1393,490,1370,492,1351,514,1295,560,1249,622,1218,677,1210e" filled="f" stroked="t" strokeweight="1pt" strokecolor="#000000">
                    <v:path arrowok="t"/>
                  </v:shape>
                  <v:group style="position:absolute;left:3010;top:1200;width:0;height:360" coordorigin="3010,1200" coordsize="0,360">
                    <v:shape style="position:absolute;left:3010;top:1200;width:0;height:360" coordorigin="3010,1200" coordsize="0,360" path="m3010,1200l3010,1560e" filled="f" stroked="t" strokeweight="1pt" strokecolor="#000000">
                      <v:path arrowok="t"/>
                    </v:shape>
                  </v:group>
                </v:group>
              </v:group>
            </v:group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Informacion</w:t>
      </w:r>
      <w:r>
        <w:rPr>
          <w:rFonts w:cs="Times New Roman" w:hAnsi="Times New Roman" w:eastAsia="Times New Roman" w:ascii="Times New Roman"/>
          <w:b/>
          <w:spacing w:val="28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  <w:t>de</w:t>
      </w:r>
      <w:r>
        <w:rPr>
          <w:rFonts w:cs="Times New Roman" w:hAnsi="Times New Roman" w:eastAsia="Times New Roman" w:ascii="Times New Roman"/>
          <w:b/>
          <w:spacing w:val="6"/>
          <w:w w:val="100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3"/>
          <w:sz w:val="17"/>
          <w:szCs w:val="17"/>
        </w:rPr>
        <w:t>Oficio</w:t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19"/>
          <w:szCs w:val="19"/>
        </w:rPr>
        <w:jc w:val="left"/>
        <w:spacing w:before="56" w:lineRule="exact" w:line="200"/>
        <w:ind w:left="2120"/>
      </w:pP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Ley</w:t>
      </w:r>
      <w:r>
        <w:rPr>
          <w:rFonts w:cs="Times New Roman" w:hAnsi="Times New Roman" w:eastAsia="Times New Roman" w:ascii="Times New Roman"/>
          <w:b/>
          <w:spacing w:val="7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lib</w:t>
      </w:r>
      <w:r>
        <w:rPr>
          <w:rFonts w:cs="Times New Roman" w:hAnsi="Times New Roman" w:eastAsia="Times New Roman" w:ascii="Times New Roman"/>
          <w:b/>
          <w:spacing w:val="-4"/>
          <w:w w:val="100"/>
          <w:sz w:val="19"/>
          <w:szCs w:val="19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e</w:t>
      </w:r>
      <w:r>
        <w:rPr>
          <w:rFonts w:cs="Times New Roman" w:hAnsi="Times New Roman" w:eastAsia="Times New Roman" w:ascii="Times New Roman"/>
          <w:b/>
          <w:spacing w:val="9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acceso</w:t>
      </w:r>
      <w:r>
        <w:rPr>
          <w:rFonts w:cs="Times New Roman" w:hAnsi="Times New Roman" w:eastAsia="Times New Roman" w:ascii="Times New Roman"/>
          <w:b/>
          <w:spacing w:val="11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</w:t>
      </w:r>
      <w:r>
        <w:rPr>
          <w:rFonts w:cs="Times New Roman" w:hAnsi="Times New Roman" w:eastAsia="Times New Roman" w:ascii="Times New Roman"/>
          <w:b/>
          <w:spacing w:val="3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la</w:t>
      </w:r>
      <w:r>
        <w:rPr>
          <w:rFonts w:cs="Times New Roman" w:hAnsi="Times New Roman" w:eastAsia="Times New Roman" w:ascii="Times New Roman"/>
          <w:b/>
          <w:spacing w:val="4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información</w:t>
      </w:r>
      <w:r>
        <w:rPr>
          <w:rFonts w:cs="Times New Roman" w:hAnsi="Times New Roman" w:eastAsia="Times New Roman" w:ascii="Times New Roman"/>
          <w:b/>
          <w:spacing w:val="2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Art.</w:t>
      </w:r>
      <w:r>
        <w:rPr>
          <w:rFonts w:cs="Times New Roman" w:hAnsi="Times New Roman" w:eastAsia="Times New Roman" w:ascii="Times New Roman"/>
          <w:b/>
          <w:spacing w:val="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10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Numeral</w:t>
      </w:r>
      <w:r>
        <w:rPr>
          <w:rFonts w:cs="Times New Roman" w:hAnsi="Times New Roman" w:eastAsia="Times New Roman" w:ascii="Times New Roman"/>
          <w:b/>
          <w:spacing w:val="1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13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-</w:t>
      </w:r>
      <w:r>
        <w:rPr>
          <w:rFonts w:cs="Times New Roman" w:hAnsi="Times New Roman" w:eastAsia="Times New Roman" w:ascii="Times New Roman"/>
          <w:b/>
          <w:spacing w:val="2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Inventario</w:t>
      </w:r>
      <w:r>
        <w:rPr>
          <w:rFonts w:cs="Times New Roman" w:hAnsi="Times New Roman" w:eastAsia="Times New Roman" w:ascii="Times New Roman"/>
          <w:b/>
          <w:spacing w:val="18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de</w:t>
      </w:r>
      <w:r>
        <w:rPr>
          <w:rFonts w:cs="Times New Roman" w:hAnsi="Times New Roman" w:eastAsia="Times New Roman" w:ascii="Times New Roman"/>
          <w:b/>
          <w:spacing w:val="5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9"/>
          <w:szCs w:val="19"/>
        </w:rPr>
        <w:t>bienes</w:t>
      </w:r>
      <w:r>
        <w:rPr>
          <w:rFonts w:cs="Times New Roman" w:hAnsi="Times New Roman" w:eastAsia="Times New Roman" w:ascii="Times New Roman"/>
          <w:b/>
          <w:spacing w:val="11"/>
          <w:w w:val="100"/>
          <w:sz w:val="19"/>
          <w:szCs w:val="19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2"/>
          <w:sz w:val="19"/>
          <w:szCs w:val="19"/>
        </w:rPr>
        <w:t>muebles</w:t>
      </w:r>
      <w:r>
        <w:rPr>
          <w:rFonts w:cs="Times New Roman" w:hAnsi="Times New Roman" w:eastAsia="Times New Roman" w:ascii="Times New Roman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8"/>
          <w:szCs w:val="18"/>
        </w:rPr>
        <w:jc w:val="left"/>
        <w:spacing w:before="36" w:lineRule="exact" w:line="200"/>
        <w:ind w:left="580"/>
      </w:pP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FECHA</w:t>
      </w:r>
      <w:r>
        <w:rPr>
          <w:rFonts w:cs="Times New Roman" w:hAnsi="Times New Roman" w:eastAsia="Times New Roman" w:ascii="Times New Roman"/>
          <w:b/>
          <w:spacing w:val="-8"/>
          <w:w w:val="100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INVEN</w:t>
      </w:r>
      <w:r>
        <w:rPr>
          <w:rFonts w:cs="Times New Roman" w:hAnsi="Times New Roman" w:eastAsia="Times New Roman" w:ascii="Times New Roman"/>
          <w:b/>
          <w:spacing w:val="-10"/>
          <w:w w:val="100"/>
          <w:position w:val="1"/>
          <w:sz w:val="14"/>
          <w:szCs w:val="1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ARIO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1"/>
          <w:sz w:val="14"/>
          <w:szCs w:val="14"/>
        </w:rPr>
        <w:t>                       </w:t>
      </w:r>
      <w:r>
        <w:rPr>
          <w:rFonts w:cs="Times New Roman" w:hAnsi="Times New Roman" w:eastAsia="Times New Roman" w:ascii="Times New Roman"/>
          <w:b/>
          <w:spacing w:val="13"/>
          <w:w w:val="100"/>
          <w:position w:val="1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18"/>
          <w:szCs w:val="18"/>
        </w:rPr>
        <w:t>31/01/2026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8"/>
          <w:szCs w:val="18"/>
        </w:rPr>
      </w:r>
    </w:p>
    <w:p>
      <w:pPr>
        <w:rPr>
          <w:sz w:val="14"/>
          <w:szCs w:val="14"/>
        </w:rPr>
        <w:jc w:val="left"/>
        <w:spacing w:before="5" w:lineRule="exact" w:line="140"/>
      </w:pPr>
      <w:r>
        <w:rPr>
          <w:sz w:val="14"/>
          <w:szCs w:val="14"/>
        </w:rPr>
      </w:r>
    </w:p>
    <w:tbl>
      <w:tblPr>
        <w:tblW w:w="0" w:type="auto"/>
        <w:tblLook w:val="01E0"/>
        <w:jc w:val="left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470" w:hRule="exact"/>
        </w:trPr>
        <w:tc>
          <w:tcPr>
            <w:tcW w:w="792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1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ENTIDAD</w:t>
            </w:r>
            <w:r>
              <w:rPr>
                <w:rFonts w:cs="Times New Roman" w:hAnsi="Times New Roman" w:eastAsia="Times New Roman" w:ascii="Times New Roman"/>
                <w:b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/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UNIDAD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EJECU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OR</w:t>
            </w:r>
            <w:r>
              <w:rPr>
                <w:rFonts w:cs="Times New Roman" w:hAnsi="Times New Roman" w:eastAsia="Times New Roman" w:ascii="Times New Roman"/>
                <w:b/>
                <w:spacing w:val="3"/>
                <w:w w:val="100"/>
                <w:sz w:val="16"/>
                <w:szCs w:val="16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*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                                  </w:t>
            </w:r>
            <w:r>
              <w:rPr>
                <w:rFonts w:cs="Times New Roman" w:hAnsi="Times New Roman" w:eastAsia="Times New Roman" w:ascii="Times New Roman"/>
                <w:b/>
                <w:spacing w:val="38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DESCRIPCIÓN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LOS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BIENES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2"/>
                <w:szCs w:val="12"/>
              </w:rPr>
              <w:jc w:val="left"/>
              <w:spacing w:before="38" w:lineRule="auto" w:line="312"/>
              <w:ind w:left="373" w:right="379" w:hanging="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CANTIDAD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2"/>
                <w:szCs w:val="12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4"/>
                <w:w w:val="100"/>
                <w:sz w:val="12"/>
                <w:szCs w:val="1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2"/>
                <w:sz w:val="12"/>
                <w:szCs w:val="12"/>
              </w:rPr>
              <w:t>BIENES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2"/>
                <w:szCs w:val="12"/>
              </w:rPr>
            </w:r>
          </w:p>
        </w:tc>
        <w:tc>
          <w:tcPr>
            <w:tcW w:w="191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1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383"/>
            </w:pPr>
            <w:r>
              <w:rPr>
                <w:rFonts w:cs="Times New Roman" w:hAnsi="Times New Roman" w:eastAsia="Times New Roman" w:ascii="Times New Roman"/>
                <w:b/>
                <w:spacing w:val="-21"/>
                <w:w w:val="100"/>
                <w:sz w:val="16"/>
                <w:szCs w:val="16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ALOR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-12"/>
                <w:w w:val="100"/>
                <w:sz w:val="16"/>
                <w:szCs w:val="16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06" w:hRule="exact"/>
        </w:trPr>
        <w:tc>
          <w:tcPr>
            <w:tcW w:w="7920" w:type="dxa"/>
            <w:tcBorders>
              <w:top w:val="single" w:sz="8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3"/>
                <w:szCs w:val="13"/>
              </w:rPr>
              <w:jc w:val="left"/>
              <w:spacing w:before="2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1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CAMIONE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3"/>
                <w:szCs w:val="13"/>
              </w:rPr>
              <w:jc w:val="left"/>
              <w:spacing w:before="2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3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3"/>
                <w:szCs w:val="13"/>
              </w:rPr>
              <w:jc w:val="left"/>
              <w:spacing w:before="2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079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687,6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6"/>
                <w:szCs w:val="16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1.02</w:t>
            </w:r>
          </w:p>
        </w:tc>
      </w:tr>
      <w:tr>
        <w:trPr>
          <w:trHeight w:val="360" w:hRule="exact"/>
        </w:trPr>
        <w:tc>
          <w:tcPr>
            <w:tcW w:w="7920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47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VEHÍCULOS</w:t>
            </w:r>
            <w:r>
              <w:rPr>
                <w:rFonts w:cs="Times New Roman" w:hAnsi="Times New Roman" w:eastAsia="Times New Roman" w:ascii="Times New Roman"/>
                <w:b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PEQUEÑOS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DESTINADOS</w:t>
            </w:r>
            <w:r>
              <w:rPr>
                <w:rFonts w:cs="Times New Roman" w:hAnsi="Times New Roman" w:eastAsia="Times New Roman" w:ascii="Times New Roman"/>
                <w:b/>
                <w:spacing w:val="-9"/>
                <w:w w:val="99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AL</w:t>
            </w:r>
            <w:r>
              <w:rPr>
                <w:rFonts w:cs="Times New Roman" w:hAnsi="Times New Roman" w:eastAsia="Times New Roman" w:ascii="Times New Roman"/>
                <w:b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CAMPO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6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16"/>
                <w:szCs w:val="16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06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765,137.50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827" w:hRule="exact"/>
        </w:trPr>
        <w:tc>
          <w:tcPr>
            <w:tcW w:w="7920" w:type="dxa"/>
            <w:tcBorders>
              <w:top w:val="single" w:sz="4" w:space="0" w:color="000000"/>
              <w:left w:val="nil" w:sz="6" w:space="0" w:color="auto"/>
              <w:bottom w:val="single" w:sz="17" w:space="0" w:color="C0C0C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1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JEEP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  <w:jc w:val="left"/>
              <w:spacing w:before="4" w:lineRule="exact" w:line="180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8"/>
                <w:szCs w:val="18"/>
              </w:rPr>
              <w:jc w:val="left"/>
              <w:ind w:left="71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PICKUP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17" w:space="0" w:color="C0C0C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right"/>
              <w:ind w:right="31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8" w:space="0" w:color="000000"/>
              <w:bottom w:val="single" w:sz="17" w:space="0" w:color="C0C0C0"/>
              <w:right w:val="nil" w:sz="6" w:space="0" w:color="auto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0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179,300.00</w:t>
            </w:r>
          </w:p>
          <w:p>
            <w:pPr>
              <w:rPr>
                <w:sz w:val="20"/>
                <w:szCs w:val="20"/>
              </w:rPr>
              <w:jc w:val="left"/>
              <w:spacing w:before="7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ind w:left="107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  <w:t>585,837.50</w:t>
            </w:r>
          </w:p>
        </w:tc>
      </w:tr>
      <w:tr>
        <w:trPr>
          <w:trHeight w:val="195" w:hRule="exact"/>
        </w:trPr>
        <w:tc>
          <w:tcPr>
            <w:tcW w:w="7920" w:type="dxa"/>
            <w:tcBorders>
              <w:top w:val="single" w:sz="17" w:space="0" w:color="C0C0C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440" w:type="dxa"/>
            <w:tcBorders>
              <w:top w:val="single" w:sz="17" w:space="0" w:color="C0C0C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910" w:type="dxa"/>
            <w:tcBorders>
              <w:top w:val="single" w:sz="17" w:space="0" w:color="C0C0C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/>
        </w:tc>
      </w:tr>
      <w:tr>
        <w:trPr>
          <w:trHeight w:val="370" w:hRule="exact"/>
        </w:trPr>
        <w:tc>
          <w:tcPr>
            <w:tcW w:w="7920" w:type="dxa"/>
            <w:tcBorders>
              <w:top w:val="single" w:sz="8" w:space="0" w:color="000000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7"/>
                <w:szCs w:val="17"/>
              </w:rPr>
              <w:jc w:val="right"/>
              <w:spacing w:before="36"/>
              <w:ind w:right="489"/>
            </w:pP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-13"/>
                <w:w w:val="100"/>
                <w:sz w:val="17"/>
                <w:szCs w:val="17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AL</w:t>
            </w:r>
            <w:r>
              <w:rPr>
                <w:rFonts w:cs="Times New Roman" w:hAnsi="Times New Roman" w:eastAsia="Times New Roman" w:ascii="Times New Roman"/>
                <w:b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DE</w:t>
            </w:r>
            <w:r>
              <w:rPr>
                <w:rFonts w:cs="Times New Roman" w:hAnsi="Times New Roman" w:eastAsia="Times New Roman" w:ascii="Times New Roman"/>
                <w:b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7"/>
                <w:szCs w:val="17"/>
              </w:rPr>
              <w:t>BIENES</w:t>
            </w:r>
            <w:r>
              <w:rPr>
                <w:rFonts w:cs="Times New Roman" w:hAnsi="Times New Roman" w:eastAsia="Times New Roman" w:ascii="Times New Roman"/>
                <w:b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3"/>
                <w:sz w:val="17"/>
                <w:szCs w:val="17"/>
              </w:rPr>
              <w:t>==&gt;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29"/>
              <w:ind w:left="86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980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16"/>
                <w:szCs w:val="16"/>
              </w:rPr>
              <w:jc w:val="left"/>
              <w:spacing w:before="29"/>
              <w:ind w:left="940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6"/>
                <w:szCs w:val="16"/>
              </w:rPr>
              <w:t>3,848,284.48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6"/>
                <w:szCs w:val="16"/>
              </w:rPr>
            </w:r>
          </w:p>
        </w:tc>
      </w:tr>
    </w:tbl>
    <w:p>
      <w:pPr>
        <w:rPr>
          <w:rFonts w:cs="Times New Roman" w:hAnsi="Times New Roman" w:eastAsia="Times New Roman" w:ascii="Times New Roman"/>
          <w:sz w:val="14"/>
          <w:szCs w:val="14"/>
        </w:rPr>
        <w:jc w:val="left"/>
        <w:spacing w:before="49"/>
        <w:ind w:left="340"/>
      </w:pPr>
      <w:r>
        <w:pict>
          <v:group style="position:absolute;margin-left:24.5pt;margin-top:-130.915pt;width:563pt;height:143.15pt;mso-position-horizontal-relative:page;mso-position-vertical-relative:paragraph;z-index:-1381" coordorigin="490,-2618" coordsize="11260,2863">
            <v:shape style="position:absolute;left:490;top:-2618;width:11260;height:2863" coordorigin="490,-2618" coordsize="11260,2863" path="m670,-2618l11570,-2618,11593,-2617,11656,-2596,11707,-2555,11739,-2499,11750,-2438,11750,65,11737,131,11703,186,11651,225,11587,244,11570,245,670,245,604,232,549,197,509,145,491,82,490,65,490,-2438,503,-2504,537,-2560,589,-2599,653,-2618,670,-2618e" filled="f" stroked="t" strokeweight="1pt" strokecolor="#000000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*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NO</w:t>
      </w:r>
      <w:r>
        <w:rPr>
          <w:rFonts w:cs="Times New Roman" w:hAnsi="Times New Roman" w:eastAsia="Times New Roman" w:ascii="Times New Roman"/>
          <w:spacing w:val="-11"/>
          <w:w w:val="100"/>
          <w:sz w:val="14"/>
          <w:szCs w:val="14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Solo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aplica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para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las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unidades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administrativas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que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estan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constituidas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como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unidades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4"/>
          <w:szCs w:val="14"/>
        </w:rPr>
        <w:t>ejecut</w:t>
      </w:r>
    </w:p>
    <w:sectPr>
      <w:pgMar w:header="200" w:footer="0" w:top="400" w:bottom="280" w:left="260" w:right="380"/>
      <w:pgSz w:w="12240" w:h="15840"/>
    </w:sectPr>
  </w:body>
</w:document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17pt;margin-top:18.6271pt;width:156.718pt;height:9.05pt;mso-position-horizontal-relative:page;mso-position-vertical-relative:page;z-index:-1392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  <w:jc w:val="left"/>
                  <w:spacing w:before="2"/>
                  <w:ind w:left="20" w:right="-21"/>
                </w:pP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Sistema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de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Contabilidad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Integrada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Gubernamental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539.2pt;margin-top:18.4271pt;width:7.525pt;height:9.05pt;mso-position-horizontal-relative:page;mso-position-vertical-relative:page;z-index:-1391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  <w:jc w:val="left"/>
                  <w:spacing w:before="2"/>
                  <w:ind w:left="40"/>
                </w:pPr>
                <w: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</w:r>
                <w:r>
                  <w:fldChar w:fldCharType="begin"/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  <w:instrText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576.2pt;margin-top:18.4271pt;width:5.525pt;height:9.05pt;mso-position-horizontal-relative:page;mso-position-vertical-relative:page;z-index:-1390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  <w:jc w:val="left"/>
                  <w:spacing w:before="2"/>
                  <w:ind w:left="20" w:right="-21"/>
                </w:pP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  <w:t>6</w:t>
                </w:r>
              </w:p>
            </w:txbxContent>
          </v:textbox>
          <w10:wrap type="none"/>
        </v:shape>
      </w:pict>
    </w:r>
    <w:r>
      <w:pict>
        <v:shape type="#_x0000_t202" style="position:absolute;margin-left:485pt;margin-top:19.5771pt;width:41.1125pt;height:9.05pt;mso-position-horizontal-relative:page;mso-position-vertical-relative:page;z-index:-1389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  <w:jc w:val="left"/>
                  <w:spacing w:before="2"/>
                  <w:ind w:left="20" w:right="-21"/>
                </w:pPr>
                <w:r>
                  <w:rPr>
                    <w:rFonts w:cs="Times New Roman" w:hAnsi="Times New Roman" w:eastAsia="Times New Roman" w:ascii="Times New Roman"/>
                    <w:b/>
                    <w:spacing w:val="-10"/>
                    <w:w w:val="100"/>
                    <w:sz w:val="14"/>
                    <w:szCs w:val="14"/>
                  </w:rPr>
                  <w:t>P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AGINA</w:t>
                </w:r>
                <w:r>
                  <w:rPr>
                    <w:rFonts w:cs="Times New Roman" w:hAnsi="Times New Roman" w:eastAsia="Times New Roman" w:ascii="Times New Roman"/>
                    <w:b/>
                    <w:spacing w:val="-8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14"/>
                    <w:szCs w:val="14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557pt;margin-top:19.5771pt;width:11.7936pt;height:9.05pt;mso-position-horizontal-relative:page;mso-position-vertical-relative:page;z-index:-1388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4"/>
                    <w:szCs w:val="14"/>
                  </w:rPr>
                  <w:jc w:val="left"/>
                  <w:spacing w:before="2"/>
                  <w:ind w:left="20" w:right="-21"/>
                </w:pP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4"/>
                    <w:szCs w:val="14"/>
                  </w:rPr>
                  <w:t>DE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Relationship Id="rId3" Type="http://schemas.openxmlformats.org/officeDocument/2006/relationships/header" Target="header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